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p w:rsidR="004D7CAF" w:rsidRPr="003404F6" w:rsidRDefault="004D7CAF" w:rsidP="004D7CAF"/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5E4039" w:rsidRPr="0066435C" w:rsidTr="00F92021">
        <w:trPr>
          <w:trHeight w:val="369"/>
        </w:trPr>
        <w:tc>
          <w:tcPr>
            <w:tcW w:w="4786" w:type="dxa"/>
            <w:vAlign w:val="center"/>
          </w:tcPr>
          <w:p w:rsidR="005E4039" w:rsidRPr="003404F6" w:rsidRDefault="005E4039" w:rsidP="00F92021">
            <w:pPr>
              <w:tabs>
                <w:tab w:val="left" w:pos="4606"/>
              </w:tabs>
              <w:ind w:right="353"/>
            </w:pPr>
            <w:r>
              <w:t>СОГЛАСОВАНО</w:t>
            </w:r>
          </w:p>
        </w:tc>
      </w:tr>
      <w:tr w:rsidR="005E4039" w:rsidRPr="0066435C" w:rsidTr="00F92021">
        <w:trPr>
          <w:trHeight w:val="369"/>
        </w:trPr>
        <w:tc>
          <w:tcPr>
            <w:tcW w:w="4786" w:type="dxa"/>
          </w:tcPr>
          <w:p w:rsidR="005E4039" w:rsidRPr="00045000" w:rsidRDefault="005E4039" w:rsidP="00F92021">
            <w:pPr>
              <w:ind w:right="-72"/>
            </w:pPr>
            <w:r>
              <w:t>Начальник Отдела корпоративных отношений и УИ  ОАО «Славнефть-ЯНОС»</w:t>
            </w:r>
          </w:p>
        </w:tc>
      </w:tr>
      <w:tr w:rsidR="005E4039" w:rsidRPr="0066435C" w:rsidTr="00F92021">
        <w:trPr>
          <w:trHeight w:val="391"/>
        </w:trPr>
        <w:tc>
          <w:tcPr>
            <w:tcW w:w="4786" w:type="dxa"/>
          </w:tcPr>
          <w:p w:rsidR="005E4039" w:rsidRDefault="005E4039" w:rsidP="00F92021"/>
          <w:p w:rsidR="005E4039" w:rsidRPr="003404F6" w:rsidRDefault="005E4039" w:rsidP="00F92021"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5E4039" w:rsidRPr="0066435C" w:rsidTr="00F92021">
        <w:trPr>
          <w:trHeight w:val="558"/>
        </w:trPr>
        <w:tc>
          <w:tcPr>
            <w:tcW w:w="4786" w:type="dxa"/>
            <w:vAlign w:val="center"/>
          </w:tcPr>
          <w:p w:rsidR="005E4039" w:rsidRPr="00264E47" w:rsidRDefault="005E4039" w:rsidP="00F92021">
            <w:pPr>
              <w:spacing w:before="120"/>
            </w:pPr>
            <w:r w:rsidRPr="00264E47">
              <w:t>«____» ______________ 201</w:t>
            </w:r>
            <w:r>
              <w:t>5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5E4039" w:rsidRPr="0066435C" w:rsidTr="00F92021">
        <w:trPr>
          <w:trHeight w:val="369"/>
        </w:trPr>
        <w:tc>
          <w:tcPr>
            <w:tcW w:w="4321" w:type="dxa"/>
            <w:vAlign w:val="center"/>
          </w:tcPr>
          <w:p w:rsidR="005E4039" w:rsidRPr="003404F6" w:rsidRDefault="005E4039" w:rsidP="00F92021">
            <w:pPr>
              <w:tabs>
                <w:tab w:val="left" w:pos="4606"/>
              </w:tabs>
              <w:ind w:right="353"/>
            </w:pPr>
            <w:r w:rsidRPr="003404F6">
              <w:t>УТВЕРЖДАЮ</w:t>
            </w:r>
          </w:p>
        </w:tc>
      </w:tr>
      <w:tr w:rsidR="005E4039" w:rsidRPr="0066435C" w:rsidTr="00F92021">
        <w:trPr>
          <w:trHeight w:val="482"/>
        </w:trPr>
        <w:tc>
          <w:tcPr>
            <w:tcW w:w="4321" w:type="dxa"/>
            <w:vAlign w:val="center"/>
          </w:tcPr>
          <w:p w:rsidR="005E4039" w:rsidRPr="00045000" w:rsidRDefault="005E4039" w:rsidP="00F92021">
            <w:pPr>
              <w:ind w:right="-72"/>
            </w:pPr>
            <w:r>
              <w:t>Председатель Тендерной комиссии</w:t>
            </w:r>
          </w:p>
        </w:tc>
      </w:tr>
      <w:tr w:rsidR="005E4039" w:rsidRPr="0066435C" w:rsidTr="00F92021">
        <w:trPr>
          <w:trHeight w:val="391"/>
        </w:trPr>
        <w:tc>
          <w:tcPr>
            <w:tcW w:w="4321" w:type="dxa"/>
          </w:tcPr>
          <w:p w:rsidR="005E4039" w:rsidRDefault="005E4039" w:rsidP="00F92021"/>
          <w:p w:rsidR="005E4039" w:rsidRPr="003404F6" w:rsidRDefault="005E4039" w:rsidP="00F92021">
            <w:r>
              <w:t xml:space="preserve">__________________ </w:t>
            </w:r>
            <w:proofErr w:type="spellStart"/>
            <w:r>
              <w:t>М.И.Щипакин</w:t>
            </w:r>
            <w:proofErr w:type="spellEnd"/>
          </w:p>
        </w:tc>
      </w:tr>
      <w:tr w:rsidR="005E4039" w:rsidRPr="0066435C" w:rsidTr="00F92021">
        <w:trPr>
          <w:trHeight w:val="581"/>
        </w:trPr>
        <w:tc>
          <w:tcPr>
            <w:tcW w:w="4321" w:type="dxa"/>
            <w:vAlign w:val="center"/>
          </w:tcPr>
          <w:p w:rsidR="005E4039" w:rsidRPr="00264E47" w:rsidRDefault="005E4039" w:rsidP="00F92021">
            <w:pPr>
              <w:spacing w:before="120"/>
            </w:pPr>
            <w:r w:rsidRPr="00264E47">
              <w:t>«____» ______________ 201</w:t>
            </w:r>
            <w:r>
              <w:t>5</w:t>
            </w:r>
            <w:r w:rsidRPr="00264E47">
              <w:t xml:space="preserve"> года</w:t>
            </w:r>
          </w:p>
        </w:tc>
      </w:tr>
    </w:tbl>
    <w:p w:rsidR="00606682" w:rsidRDefault="00606682" w:rsidP="004D7CAF">
      <w:pPr>
        <w:spacing w:before="120"/>
        <w:rPr>
          <w:b/>
          <w:color w:val="000000"/>
        </w:rPr>
      </w:pPr>
    </w:p>
    <w:p w:rsidR="00B54004" w:rsidRPr="00385D06" w:rsidRDefault="00B54004" w:rsidP="00B54004">
      <w:pPr>
        <w:spacing w:before="120"/>
        <w:rPr>
          <w:b/>
          <w:u w:val="single"/>
        </w:rPr>
      </w:pPr>
      <w:r w:rsidRPr="00385D06">
        <w:rPr>
          <w:b/>
          <w:color w:val="000000"/>
          <w:u w:val="single"/>
        </w:rPr>
        <w:t xml:space="preserve">№ </w:t>
      </w:r>
      <w:r w:rsidR="004D2E69">
        <w:rPr>
          <w:b/>
          <w:color w:val="000000"/>
          <w:u w:val="single"/>
        </w:rPr>
        <w:t>268-ДО</w:t>
      </w:r>
      <w:r w:rsidRPr="00385D06">
        <w:rPr>
          <w:b/>
          <w:color w:val="000000"/>
          <w:u w:val="single"/>
        </w:rPr>
        <w:t>-201</w:t>
      </w:r>
      <w:r w:rsidR="009614CC">
        <w:rPr>
          <w:b/>
          <w:color w:val="000000"/>
          <w:u w:val="single"/>
        </w:rPr>
        <w:t>5</w:t>
      </w:r>
      <w:r w:rsidRPr="00385D06">
        <w:rPr>
          <w:b/>
          <w:color w:val="000000"/>
          <w:u w:val="single"/>
        </w:rPr>
        <w:t xml:space="preserve"> от « </w:t>
      </w:r>
      <w:r w:rsidR="004D2E69">
        <w:rPr>
          <w:b/>
          <w:color w:val="000000"/>
          <w:u w:val="single"/>
        </w:rPr>
        <w:t>06</w:t>
      </w:r>
      <w:r w:rsidRPr="00385D06">
        <w:rPr>
          <w:b/>
          <w:color w:val="000000"/>
          <w:u w:val="single"/>
        </w:rPr>
        <w:t xml:space="preserve"> »</w:t>
      </w:r>
      <w:r w:rsidRPr="00385D06">
        <w:rPr>
          <w:b/>
          <w:u w:val="single"/>
        </w:rPr>
        <w:t xml:space="preserve"> </w:t>
      </w:r>
      <w:r w:rsidR="004D2E69">
        <w:rPr>
          <w:b/>
          <w:u w:val="single"/>
        </w:rPr>
        <w:t>июля</w:t>
      </w:r>
      <w:r w:rsidR="009614CC">
        <w:rPr>
          <w:b/>
          <w:u w:val="single"/>
        </w:rPr>
        <w:t xml:space="preserve"> 2015</w:t>
      </w:r>
      <w:r w:rsidRPr="00385D06">
        <w:rPr>
          <w:b/>
          <w:u w:val="single"/>
        </w:rPr>
        <w:t xml:space="preserve"> г.</w:t>
      </w:r>
    </w:p>
    <w:p w:rsidR="004D7CAF" w:rsidRDefault="004D7CAF" w:rsidP="004D7CAF">
      <w:pPr>
        <w:suppressAutoHyphens/>
        <w:autoSpaceDE w:val="0"/>
        <w:ind w:left="1428"/>
        <w:jc w:val="both"/>
      </w:pPr>
    </w:p>
    <w:p w:rsidR="004D7CAF" w:rsidRDefault="004D7CAF" w:rsidP="00440E77">
      <w:pPr>
        <w:jc w:val="right"/>
        <w:rPr>
          <w:b/>
        </w:rPr>
      </w:pPr>
      <w:r w:rsidRPr="003404F6">
        <w:rPr>
          <w:b/>
        </w:rPr>
        <w:t>Руководителю предприятия</w:t>
      </w:r>
    </w:p>
    <w:p w:rsidR="00440E77" w:rsidRPr="003404F6" w:rsidRDefault="00440E77" w:rsidP="00440E77">
      <w:pPr>
        <w:jc w:val="right"/>
        <w:rPr>
          <w:b/>
        </w:rPr>
      </w:pPr>
    </w:p>
    <w:p w:rsidR="00276E95" w:rsidRPr="005F0B37" w:rsidRDefault="00276E95" w:rsidP="009155EE">
      <w:pPr>
        <w:spacing w:line="266" w:lineRule="atLeast"/>
        <w:jc w:val="both"/>
      </w:pPr>
      <w:r w:rsidRPr="005F0B37">
        <w:t xml:space="preserve">ООО «СОК «Атлант», дочернее общество ОАО «Славнефть-ЯНОС», приглашает вас сделать Коммерческое предложение (КП) </w:t>
      </w:r>
      <w:r w:rsidRPr="004D1715">
        <w:rPr>
          <w:b/>
        </w:rPr>
        <w:t>на выполнение работ</w:t>
      </w:r>
      <w:r w:rsidR="009155EE">
        <w:rPr>
          <w:b/>
        </w:rPr>
        <w:t xml:space="preserve"> </w:t>
      </w:r>
      <w:r w:rsidR="009155EE" w:rsidRPr="009155EE">
        <w:rPr>
          <w:b/>
        </w:rPr>
        <w:t xml:space="preserve">по </w:t>
      </w:r>
      <w:r w:rsidR="00E87A26">
        <w:rPr>
          <w:b/>
        </w:rPr>
        <w:t>реконструкции напольного покрытия с устройством гильз для крепления спортивного инвентаря (</w:t>
      </w:r>
      <w:r w:rsidR="00EE0097">
        <w:rPr>
          <w:b/>
        </w:rPr>
        <w:t>оборудования</w:t>
      </w:r>
      <w:r w:rsidR="00E87A26">
        <w:rPr>
          <w:b/>
        </w:rPr>
        <w:t>)</w:t>
      </w:r>
      <w:r w:rsidR="00166B36">
        <w:rPr>
          <w:b/>
        </w:rPr>
        <w:t xml:space="preserve"> </w:t>
      </w:r>
      <w:r w:rsidR="00E87A26">
        <w:rPr>
          <w:b/>
        </w:rPr>
        <w:t xml:space="preserve">в зале №2 </w:t>
      </w:r>
      <w:r w:rsidR="00166B36">
        <w:rPr>
          <w:b/>
        </w:rPr>
        <w:t>с</w:t>
      </w:r>
      <w:r w:rsidR="009155EE" w:rsidRPr="009155EE">
        <w:rPr>
          <w:b/>
        </w:rPr>
        <w:t>портивно-оздоровительн</w:t>
      </w:r>
      <w:r w:rsidR="00166B36">
        <w:rPr>
          <w:b/>
        </w:rPr>
        <w:t>ого</w:t>
      </w:r>
      <w:r w:rsidR="009155EE" w:rsidRPr="009155EE">
        <w:rPr>
          <w:b/>
        </w:rPr>
        <w:t xml:space="preserve"> комплекс</w:t>
      </w:r>
      <w:r w:rsidR="00166B36">
        <w:rPr>
          <w:b/>
        </w:rPr>
        <w:t>а</w:t>
      </w:r>
      <w:r w:rsidR="00CA180B">
        <w:rPr>
          <w:b/>
        </w:rPr>
        <w:t xml:space="preserve"> «Атлант»</w:t>
      </w:r>
      <w:r w:rsidR="004D1715">
        <w:rPr>
          <w:b/>
        </w:rPr>
        <w:t>.</w:t>
      </w:r>
      <w:r w:rsidR="009155EE" w:rsidRPr="009155EE">
        <w:rPr>
          <w:b/>
        </w:rPr>
        <w:t xml:space="preserve"> 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определит контрагента, с которым будет заключен договор на </w:t>
      </w:r>
      <w:r w:rsidR="00CA180B">
        <w:t>выполнение работ</w:t>
      </w:r>
      <w:r>
        <w:t>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272DF8">
      <w:pPr>
        <w:suppressAutoHyphens/>
        <w:autoSpaceDE w:val="0"/>
        <w:ind w:firstLine="426"/>
        <w:jc w:val="both"/>
      </w:pP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 xml:space="preserve">до </w:t>
      </w:r>
      <w:r w:rsidR="00385D06">
        <w:t>01</w:t>
      </w:r>
      <w:r w:rsidR="00A1306B">
        <w:t xml:space="preserve"> </w:t>
      </w:r>
      <w:r w:rsidR="00E87A26">
        <w:t>сентября</w:t>
      </w:r>
      <w:r w:rsidRPr="00B200C5">
        <w:t xml:space="preserve"> 201</w:t>
      </w:r>
      <w:r w:rsidR="00322AC0">
        <w:t>5</w:t>
      </w:r>
      <w:r w:rsidRPr="00B200C5">
        <w:t xml:space="preserve">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4D2E69">
        <w:rPr>
          <w:b/>
        </w:rPr>
        <w:t>06</w:t>
      </w:r>
      <w:r w:rsidRPr="00B200C5">
        <w:rPr>
          <w:b/>
        </w:rPr>
        <w:t xml:space="preserve">» </w:t>
      </w:r>
      <w:r w:rsidR="004D2E69">
        <w:rPr>
          <w:b/>
        </w:rPr>
        <w:t>июля</w:t>
      </w:r>
      <w:r w:rsidR="000E6C28" w:rsidRPr="00B200C5">
        <w:rPr>
          <w:b/>
        </w:rPr>
        <w:t xml:space="preserve"> </w:t>
      </w:r>
      <w:r w:rsidRPr="00B200C5">
        <w:rPr>
          <w:b/>
        </w:rPr>
        <w:t xml:space="preserve"> 201</w:t>
      </w:r>
      <w:r w:rsidR="009614CC">
        <w:rPr>
          <w:b/>
        </w:rPr>
        <w:t>5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4D2E69">
        <w:rPr>
          <w:b/>
        </w:rPr>
        <w:t>16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4D2E69">
        <w:rPr>
          <w:b/>
        </w:rPr>
        <w:t>14</w:t>
      </w:r>
      <w:r w:rsidR="00011D24" w:rsidRPr="00B200C5">
        <w:rPr>
          <w:b/>
        </w:rPr>
        <w:t xml:space="preserve">» </w:t>
      </w:r>
      <w:r w:rsidR="00E87A26">
        <w:rPr>
          <w:b/>
        </w:rPr>
        <w:t>ию</w:t>
      </w:r>
      <w:r w:rsidR="004D2E69">
        <w:rPr>
          <w:b/>
        </w:rPr>
        <w:t>л</w:t>
      </w:r>
      <w:r w:rsidR="00E87A26">
        <w:rPr>
          <w:b/>
        </w:rPr>
        <w:t>я</w:t>
      </w:r>
      <w:r w:rsidRPr="00B200C5">
        <w:rPr>
          <w:b/>
        </w:rPr>
        <w:t xml:space="preserve"> 201</w:t>
      </w:r>
      <w:r w:rsidR="009614CC">
        <w:rPr>
          <w:b/>
        </w:rPr>
        <w:t>5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C35AF0">
        <w:rPr>
          <w:b/>
        </w:rPr>
        <w:t>01</w:t>
      </w:r>
      <w:r w:rsidRPr="00B200C5">
        <w:rPr>
          <w:b/>
        </w:rPr>
        <w:t xml:space="preserve">» </w:t>
      </w:r>
      <w:r w:rsidR="00E87A26">
        <w:rPr>
          <w:b/>
        </w:rPr>
        <w:t>сентября</w:t>
      </w:r>
      <w:r w:rsidR="00B200C5" w:rsidRPr="00B200C5">
        <w:rPr>
          <w:b/>
        </w:rPr>
        <w:t xml:space="preserve"> </w:t>
      </w:r>
      <w:r w:rsidRPr="00B200C5">
        <w:rPr>
          <w:b/>
        </w:rPr>
        <w:t>201</w:t>
      </w:r>
      <w:r w:rsidR="00322AC0">
        <w:rPr>
          <w:b/>
        </w:rPr>
        <w:t>5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475811" w:rsidP="00272DF8">
      <w:pPr>
        <w:ind w:firstLine="426"/>
        <w:jc w:val="both"/>
        <w:rPr>
          <w:u w:val="single"/>
        </w:rPr>
      </w:pPr>
      <w:r>
        <w:rPr>
          <w:u w:val="single"/>
        </w:rPr>
        <w:t>О</w:t>
      </w:r>
      <w:r w:rsidR="00055FB8">
        <w:rPr>
          <w:u w:val="single"/>
        </w:rPr>
        <w:t>О</w:t>
      </w:r>
      <w:r>
        <w:rPr>
          <w:u w:val="single"/>
        </w:rPr>
        <w:t>О «СОК «Атлант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272DF8">
      <w:pPr>
        <w:ind w:firstLine="426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5F090C" w:rsidP="00272DF8">
      <w:pPr>
        <w:ind w:firstLine="426"/>
        <w:jc w:val="both"/>
      </w:pPr>
      <w:hyperlink r:id="rId9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272DF8">
      <w:pPr>
        <w:ind w:firstLine="426"/>
        <w:jc w:val="both"/>
      </w:pPr>
    </w:p>
    <w:p w:rsidR="00F41967" w:rsidRDefault="00593899" w:rsidP="005E4039">
      <w:pPr>
        <w:ind w:firstLine="426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62F83">
        <w:rPr>
          <w:b/>
        </w:rPr>
        <w:t xml:space="preserve">«Предложение на </w:t>
      </w:r>
      <w:r w:rsidR="00B36636" w:rsidRPr="00B36636">
        <w:rPr>
          <w:b/>
          <w:color w:val="000000"/>
        </w:rPr>
        <w:t xml:space="preserve">№ </w:t>
      </w:r>
      <w:r w:rsidR="005F090C">
        <w:rPr>
          <w:b/>
          <w:color w:val="000000"/>
        </w:rPr>
        <w:t>268-ДО</w:t>
      </w:r>
      <w:r w:rsidR="00B36636" w:rsidRPr="00B36636">
        <w:rPr>
          <w:b/>
          <w:color w:val="000000"/>
        </w:rPr>
        <w:t>-201</w:t>
      </w:r>
      <w:r w:rsidR="009614CC">
        <w:rPr>
          <w:b/>
          <w:color w:val="000000"/>
        </w:rPr>
        <w:t>5</w:t>
      </w:r>
      <w:r w:rsidR="00B36636" w:rsidRPr="00B36636">
        <w:rPr>
          <w:b/>
          <w:color w:val="000000"/>
        </w:rPr>
        <w:t xml:space="preserve"> от </w:t>
      </w:r>
      <w:r w:rsidR="0034273D" w:rsidRPr="00B200C5">
        <w:rPr>
          <w:b/>
        </w:rPr>
        <w:t>«</w:t>
      </w:r>
      <w:r w:rsidR="005F090C">
        <w:rPr>
          <w:b/>
        </w:rPr>
        <w:t>06</w:t>
      </w:r>
      <w:r w:rsidR="0034273D" w:rsidRPr="00B200C5">
        <w:rPr>
          <w:b/>
        </w:rPr>
        <w:t xml:space="preserve">» </w:t>
      </w:r>
      <w:r w:rsidR="005F090C">
        <w:rPr>
          <w:b/>
        </w:rPr>
        <w:t>июля</w:t>
      </w:r>
      <w:r w:rsidR="0034273D" w:rsidRPr="00B200C5">
        <w:rPr>
          <w:b/>
        </w:rPr>
        <w:t xml:space="preserve">  </w:t>
      </w:r>
      <w:r w:rsidR="00B36636" w:rsidRPr="00B36636">
        <w:rPr>
          <w:b/>
        </w:rPr>
        <w:t>201</w:t>
      </w:r>
      <w:r w:rsidR="009614CC">
        <w:rPr>
          <w:b/>
        </w:rPr>
        <w:t>5</w:t>
      </w:r>
      <w:r w:rsidR="00B36636" w:rsidRPr="00B36636">
        <w:rPr>
          <w:b/>
        </w:rPr>
        <w:t xml:space="preserve"> г.</w:t>
      </w:r>
      <w:r w:rsidR="00106F09" w:rsidRPr="00B36636">
        <w:rPr>
          <w:b/>
        </w:rPr>
        <w:t>»</w:t>
      </w:r>
      <w:r w:rsidR="001349AD" w:rsidRPr="00B36636">
        <w:rPr>
          <w:b/>
        </w:rPr>
        <w:t>.</w:t>
      </w:r>
      <w:r w:rsidR="00F41967">
        <w:br w:type="page"/>
      </w:r>
    </w:p>
    <w:p w:rsidR="00593899" w:rsidRPr="002F5E2E" w:rsidRDefault="00593899" w:rsidP="00272DF8">
      <w:pPr>
        <w:ind w:firstLine="426"/>
        <w:jc w:val="both"/>
      </w:pPr>
      <w:r w:rsidRPr="002F5E2E">
        <w:lastRenderedPageBreak/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F090C" w:rsidRDefault="00593899" w:rsidP="005F090C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F62F83">
        <w:t xml:space="preserve"> </w:t>
      </w:r>
      <w:r w:rsidR="005F090C" w:rsidRPr="002F5E2E">
        <w:t>150000,   г. Ярославль, ГКП, Московский пр., д.130, в Тендерный комитет ОАО "Славнефть-ЯНОС",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272DF8">
      <w:pPr>
        <w:ind w:firstLine="426"/>
        <w:jc w:val="both"/>
      </w:pPr>
      <w:bookmarkStart w:id="0" w:name="_GoBack"/>
      <w:bookmarkEnd w:id="0"/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385D06" w:rsidRDefault="00385D06" w:rsidP="00593899">
      <w:pPr>
        <w:jc w:val="both"/>
      </w:pP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2E0FFD" w:rsidRPr="0025092C">
        <w:t xml:space="preserve">ОК «Атлант» </w:t>
      </w:r>
      <w:r w:rsidRPr="0025092C">
        <w:t xml:space="preserve"> имеет право продлить срок подачи оферт.</w:t>
      </w:r>
    </w:p>
    <w:p w:rsidR="00F41967" w:rsidRDefault="00F41967" w:rsidP="00593899">
      <w:pPr>
        <w:jc w:val="both"/>
        <w:rPr>
          <w:u w:val="single"/>
        </w:rPr>
      </w:pP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 xml:space="preserve">По </w:t>
      </w:r>
      <w:r w:rsidR="00385D06">
        <w:rPr>
          <w:u w:val="single"/>
        </w:rPr>
        <w:t xml:space="preserve">возникающим </w:t>
      </w:r>
      <w:r w:rsidRPr="0025092C">
        <w:rPr>
          <w:u w:val="single"/>
        </w:rPr>
        <w:t>вопросам обращаться:</w:t>
      </w:r>
    </w:p>
    <w:p w:rsidR="00F41967" w:rsidRDefault="00F41967" w:rsidP="00276E95">
      <w:pPr>
        <w:jc w:val="both"/>
      </w:pPr>
    </w:p>
    <w:p w:rsidR="00276E95" w:rsidRDefault="000C515F" w:rsidP="00276E95">
      <w:pPr>
        <w:jc w:val="both"/>
      </w:pPr>
      <w:r>
        <w:t>Главный инженер</w:t>
      </w:r>
      <w:r w:rsidR="00276E95">
        <w:t xml:space="preserve"> </w:t>
      </w:r>
      <w:r w:rsidR="00276E95" w:rsidRPr="003404F6">
        <w:t>О</w:t>
      </w:r>
      <w:r w:rsidR="00276E95">
        <w:t>О</w:t>
      </w:r>
      <w:r w:rsidR="00276E95" w:rsidRPr="003404F6">
        <w:t>О</w:t>
      </w:r>
      <w:r w:rsidR="00276E95">
        <w:t xml:space="preserve"> «СОК </w:t>
      </w:r>
      <w:r w:rsidR="00276E95" w:rsidRPr="003404F6">
        <w:t>«</w:t>
      </w:r>
      <w:r w:rsidR="00276E95">
        <w:t>Атлант</w:t>
      </w:r>
      <w:r w:rsidR="00276E95" w:rsidRPr="003404F6">
        <w:t xml:space="preserve">» </w:t>
      </w:r>
      <w:r w:rsidR="00276E95" w:rsidRPr="00791376">
        <w:t xml:space="preserve"> </w:t>
      </w:r>
      <w:proofErr w:type="spellStart"/>
      <w:r>
        <w:t>Кувыркин</w:t>
      </w:r>
      <w:proofErr w:type="spellEnd"/>
      <w:r>
        <w:t xml:space="preserve"> Евгений Николаевич</w:t>
      </w:r>
    </w:p>
    <w:p w:rsidR="00276E95" w:rsidRDefault="00276E95" w:rsidP="00276E95">
      <w:pPr>
        <w:jc w:val="both"/>
      </w:pPr>
      <w:r w:rsidRPr="00791376">
        <w:t xml:space="preserve"> тел.: (4852) </w:t>
      </w:r>
      <w:r>
        <w:t>31-</w:t>
      </w:r>
      <w:r w:rsidR="000C515F">
        <w:t>10</w:t>
      </w:r>
      <w:r>
        <w:t>-</w:t>
      </w:r>
      <w:r w:rsidR="000C515F">
        <w:t>85</w:t>
      </w:r>
      <w:r w:rsidRPr="00791376">
        <w:t xml:space="preserve">, факс: (4852) </w:t>
      </w:r>
      <w:r>
        <w:t>31-02-15</w:t>
      </w:r>
      <w:r w:rsidRPr="00791376">
        <w:t>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0" w:history="1">
        <w:r w:rsidRPr="00E276C6">
          <w:rPr>
            <w:rStyle w:val="a7"/>
            <w:i/>
            <w:lang w:val="en-US"/>
          </w:rPr>
          <w:t>info</w:t>
        </w:r>
        <w:r w:rsidRPr="00E276C6">
          <w:rPr>
            <w:rStyle w:val="a7"/>
            <w:i/>
          </w:rPr>
          <w:t>@</w:t>
        </w:r>
        <w:proofErr w:type="spellStart"/>
        <w:r w:rsidRPr="00E276C6">
          <w:rPr>
            <w:rStyle w:val="a7"/>
            <w:i/>
            <w:lang w:val="en-US"/>
          </w:rPr>
          <w:t>sok</w:t>
        </w:r>
        <w:proofErr w:type="spellEnd"/>
        <w:r w:rsidRPr="00E276C6">
          <w:rPr>
            <w:rStyle w:val="a7"/>
            <w:i/>
          </w:rPr>
          <w:t>-</w:t>
        </w:r>
        <w:proofErr w:type="spellStart"/>
        <w:r w:rsidRPr="00E276C6">
          <w:rPr>
            <w:rStyle w:val="a7"/>
            <w:i/>
            <w:lang w:val="en-US"/>
          </w:rPr>
          <w:t>atlant</w:t>
        </w:r>
        <w:proofErr w:type="spellEnd"/>
        <w:r w:rsidRPr="00E276C6">
          <w:rPr>
            <w:rStyle w:val="a7"/>
            <w:i/>
          </w:rPr>
          <w:t>.</w:t>
        </w:r>
        <w:proofErr w:type="spellStart"/>
        <w:r w:rsidRPr="00E276C6">
          <w:rPr>
            <w:rStyle w:val="a7"/>
            <w:i/>
          </w:rPr>
          <w:t>ru</w:t>
        </w:r>
        <w:proofErr w:type="spellEnd"/>
      </w:hyperlink>
    </w:p>
    <w:p w:rsidR="004D2E69" w:rsidRPr="003404F6" w:rsidRDefault="004D2E69" w:rsidP="004D2E69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4D2E69" w:rsidRDefault="004D2E69" w:rsidP="004D2E69">
      <w:pPr>
        <w:jc w:val="both"/>
      </w:pPr>
      <w:r>
        <w:t>Ведущий с</w:t>
      </w:r>
      <w:r w:rsidRPr="00791376">
        <w:t xml:space="preserve">пециалист </w:t>
      </w:r>
      <w:r w:rsidRPr="003404F6">
        <w:t>Тендерного комитета</w:t>
      </w:r>
      <w:r w:rsidRPr="00791376">
        <w:t xml:space="preserve"> </w:t>
      </w:r>
      <w:r>
        <w:t>Зимина Надежда Владимировна</w:t>
      </w: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  <w:r>
        <w:t xml:space="preserve"> </w:t>
      </w:r>
    </w:p>
    <w:p w:rsidR="004D2E69" w:rsidRPr="0025092C" w:rsidRDefault="004D2E69" w:rsidP="004D2E69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1" w:history="1">
        <w:r w:rsidRPr="0025092C">
          <w:rPr>
            <w:rStyle w:val="a7"/>
            <w:lang w:val="en-US"/>
          </w:rPr>
          <w:t xml:space="preserve"> </w:t>
        </w:r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593899" w:rsidRDefault="00593899" w:rsidP="00272DF8">
      <w:pPr>
        <w:ind w:firstLine="426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2E0FFD">
        <w:rPr>
          <w:b/>
        </w:rPr>
        <w:t>ОК «</w:t>
      </w:r>
      <w:proofErr w:type="gramStart"/>
      <w:r w:rsidR="002E0FFD">
        <w:rPr>
          <w:b/>
        </w:rPr>
        <w:t>Атлант</w:t>
      </w:r>
      <w:proofErr w:type="gramEnd"/>
      <w:r w:rsidRPr="002F5E2E">
        <w:rPr>
          <w:b/>
        </w:rPr>
        <w:t xml:space="preserve">» не несет </w:t>
      </w:r>
      <w:proofErr w:type="gramStart"/>
      <w:r w:rsidRPr="002F5E2E">
        <w:rPr>
          <w:b/>
        </w:rPr>
        <w:t>какой</w:t>
      </w:r>
      <w:proofErr w:type="gramEnd"/>
      <w:r w:rsidRPr="002F5E2E">
        <w:rPr>
          <w:b/>
        </w:rPr>
        <w:t xml:space="preserve">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385D06" w:rsidRDefault="00385D06">
      <w:p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1B3005">
      <w:pPr>
        <w:spacing w:line="266" w:lineRule="atLeast"/>
        <w:jc w:val="both"/>
      </w:pPr>
      <w:r w:rsidRPr="002F5E2E">
        <w:t>1. Изучив условия предложения делать оферты</w:t>
      </w:r>
      <w:proofErr w:type="gramStart"/>
      <w:r>
        <w:t xml:space="preserve">                                          </w:t>
      </w:r>
      <w:r w:rsidRPr="001349AD">
        <w:rPr>
          <w:b/>
        </w:rPr>
        <w:t>,</w:t>
      </w:r>
      <w:proofErr w:type="gramEnd"/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276E95" w:rsidRPr="005F0B37">
        <w:t>ООО «СОК «Атлант»</w:t>
      </w:r>
      <w:r w:rsidR="00276E95">
        <w:t xml:space="preserve"> </w:t>
      </w:r>
      <w:r w:rsidRPr="002F5E2E">
        <w:t xml:space="preserve">договор </w:t>
      </w:r>
      <w:r w:rsidRPr="00276E95">
        <w:rPr>
          <w:b/>
        </w:rPr>
        <w:t xml:space="preserve">на </w:t>
      </w:r>
      <w:r w:rsidR="00276E95" w:rsidRPr="00276E95">
        <w:rPr>
          <w:b/>
        </w:rPr>
        <w:t xml:space="preserve">выполнение работ </w:t>
      </w:r>
      <w:r w:rsidR="004D1715" w:rsidRPr="009155EE">
        <w:rPr>
          <w:b/>
        </w:rPr>
        <w:t xml:space="preserve">по </w:t>
      </w:r>
      <w:r w:rsidR="00BA3A56">
        <w:rPr>
          <w:b/>
        </w:rPr>
        <w:t>реконструкции напольного покрытия с устройством гильз для крепления спортивного инвентаря (</w:t>
      </w:r>
      <w:proofErr w:type="spellStart"/>
      <w:r w:rsidR="00BA3A56">
        <w:rPr>
          <w:b/>
        </w:rPr>
        <w:t>оборудовавния</w:t>
      </w:r>
      <w:proofErr w:type="spellEnd"/>
      <w:r w:rsidR="00BA3A56">
        <w:rPr>
          <w:b/>
        </w:rPr>
        <w:t>) в зале №2 с</w:t>
      </w:r>
      <w:r w:rsidR="00BA3A56" w:rsidRPr="009155EE">
        <w:rPr>
          <w:b/>
        </w:rPr>
        <w:t>портивно-оздоровительн</w:t>
      </w:r>
      <w:r w:rsidR="00BA3A56">
        <w:rPr>
          <w:b/>
        </w:rPr>
        <w:t>ого</w:t>
      </w:r>
      <w:r w:rsidR="00BA3A56" w:rsidRPr="009155EE">
        <w:rPr>
          <w:b/>
        </w:rPr>
        <w:t xml:space="preserve"> комплекс</w:t>
      </w:r>
      <w:r w:rsidR="00BA3A56">
        <w:rPr>
          <w:b/>
        </w:rPr>
        <w:t>а «Атлант»</w:t>
      </w:r>
      <w:r w:rsidR="001B3005">
        <w:rPr>
          <w:b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276E95" w:rsidRPr="005F0B37">
        <w:t>ООО «СОК «Атлант»</w:t>
      </w:r>
      <w:r w:rsidRPr="002F5E2E">
        <w:t xml:space="preserve">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2F5E2E">
        <w:t xml:space="preserve">и </w:t>
      </w:r>
      <w:r w:rsidR="00276E95" w:rsidRPr="005F0B37">
        <w:t>ООО</w:t>
      </w:r>
      <w:proofErr w:type="gramEnd"/>
      <w:r w:rsidR="00276E95" w:rsidRPr="005F0B37">
        <w:t xml:space="preserve"> «СОК «Атлант»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B322CA" w:rsidRPr="002F5E2E" w:rsidRDefault="00B322CA" w:rsidP="00B322CA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Местонахождение: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Почтовый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Банковские реквизиты: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 xml:space="preserve">БИК__________________________________, </w:t>
      </w:r>
    </w:p>
    <w:p w:rsidR="00B322CA" w:rsidRPr="002F5E2E" w:rsidRDefault="00B322CA" w:rsidP="00B322CA">
      <w:pPr>
        <w:ind w:left="540"/>
      </w:pPr>
      <w:r w:rsidRPr="002F5E2E">
        <w:t>ИНН __________________________________</w:t>
      </w:r>
    </w:p>
    <w:p w:rsidR="00B322CA" w:rsidRPr="002F5E2E" w:rsidRDefault="00B322CA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B322CA" w:rsidRPr="002F5E2E" w:rsidRDefault="00B322CA" w:rsidP="00B322CA">
      <w:pPr>
        <w:ind w:left="540"/>
        <w:jc w:val="both"/>
      </w:pPr>
      <w:r w:rsidRPr="002F5E2E">
        <w:t>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4. Мы признаем прав</w:t>
      </w:r>
      <w:proofErr w:type="gramStart"/>
      <w:r w:rsidRPr="002F5E2E">
        <w:t xml:space="preserve">о </w:t>
      </w:r>
      <w:r w:rsidR="00276E95" w:rsidRPr="005F0B37">
        <w:t>ООО</w:t>
      </w:r>
      <w:proofErr w:type="gramEnd"/>
      <w:r w:rsidR="00276E95" w:rsidRPr="005F0B37">
        <w:t xml:space="preserve"> «СОК «Атлант»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276E95" w:rsidRPr="005F0B37">
        <w:t>ООО «СОК «Атлант»</w:t>
      </w:r>
      <w:r w:rsidRPr="002F5E2E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322CA" w:rsidRPr="002F5E2E" w:rsidRDefault="00B322CA" w:rsidP="00B322CA">
      <w:r w:rsidRPr="002F5E2E">
        <w:t>________________________________________________________________________________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Руководитель</w:t>
      </w:r>
      <w:r w:rsidRPr="002F5E2E">
        <w:tab/>
        <w:t>_________</w:t>
      </w:r>
      <w:r w:rsidR="00276E95">
        <w:t>______</w:t>
      </w:r>
      <w:r w:rsidRPr="002F5E2E">
        <w:t>_______</w:t>
      </w:r>
      <w:r w:rsidRPr="002F5E2E">
        <w:tab/>
        <w:t>/Фамилия И.О./</w:t>
      </w:r>
    </w:p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2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5F090C" w:rsidP="00B322CA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7216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322CA" w:rsidRPr="002F5E2E" w:rsidRDefault="00B322CA" w:rsidP="00B322CA">
      <w:pPr>
        <w:ind w:left="5670"/>
      </w:pPr>
      <w:r w:rsidRPr="002F5E2E">
        <w:t>О</w:t>
      </w:r>
      <w:r>
        <w:t>О</w:t>
      </w:r>
      <w:r w:rsidRPr="002F5E2E">
        <w:t xml:space="preserve">О </w:t>
      </w:r>
      <w:r w:rsidR="00602D1B">
        <w:t>«</w:t>
      </w:r>
      <w:r w:rsidRPr="002F5E2E">
        <w:t>С</w:t>
      </w:r>
      <w:r>
        <w:t>ОК «Атлант</w:t>
      </w:r>
      <w:r w:rsidR="00602D1B">
        <w:t>»</w:t>
      </w:r>
    </w:p>
    <w:p w:rsidR="00B322CA" w:rsidRDefault="00B322CA" w:rsidP="00B322CA">
      <w:pPr>
        <w:ind w:left="5670"/>
      </w:pPr>
      <w:r w:rsidRPr="002F5E2E">
        <w:t>Адрес: 1500</w:t>
      </w:r>
      <w:r>
        <w:t>23</w:t>
      </w:r>
      <w:r w:rsidRPr="002F5E2E">
        <w:t xml:space="preserve">,г. Ярославль, </w:t>
      </w:r>
    </w:p>
    <w:p w:rsidR="00B322CA" w:rsidRPr="002F5E2E" w:rsidRDefault="00B322CA" w:rsidP="00B322CA">
      <w:pPr>
        <w:ind w:left="5670"/>
      </w:pPr>
      <w:r>
        <w:t>ул. Павлова, д.2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ind w:left="5670"/>
      </w:pPr>
      <w:r w:rsidRPr="002F5E2E">
        <w:t>от ____________________________</w:t>
      </w:r>
    </w:p>
    <w:p w:rsidR="00B322CA" w:rsidRPr="002F5E2E" w:rsidRDefault="00B322CA" w:rsidP="00B322CA">
      <w:pPr>
        <w:ind w:left="5670"/>
      </w:pPr>
      <w:r w:rsidRPr="002F5E2E">
        <w:t xml:space="preserve"> _____________________________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2F5E2E">
        <w:t>«____» __________________ 201</w:t>
      </w:r>
      <w:r w:rsidR="007F04AA">
        <w:t>5</w:t>
      </w:r>
      <w:r w:rsidRPr="002F5E2E">
        <w:t>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B322CA" w:rsidP="00B322CA">
      <w:pPr>
        <w:ind w:firstLine="720"/>
        <w:jc w:val="both"/>
      </w:pPr>
      <w:r w:rsidRPr="002F5E2E">
        <w:t>___________________________________________________ направляет настоящую оферт</w:t>
      </w:r>
      <w:proofErr w:type="gramStart"/>
      <w:r w:rsidRPr="002F5E2E">
        <w:t xml:space="preserve">у </w:t>
      </w:r>
      <w:r w:rsidR="00751054" w:rsidRPr="002F5E2E">
        <w:t>О</w:t>
      </w:r>
      <w:r w:rsidR="00751054">
        <w:t>О</w:t>
      </w:r>
      <w:r w:rsidR="00751054" w:rsidRPr="002F5E2E">
        <w:t>О</w:t>
      </w:r>
      <w:proofErr w:type="gramEnd"/>
      <w:r w:rsidR="00751054" w:rsidRPr="002F5E2E">
        <w:t xml:space="preserve"> </w:t>
      </w:r>
      <w:r w:rsidR="00751054">
        <w:t>«</w:t>
      </w:r>
      <w:r w:rsidR="00751054" w:rsidRPr="002F5E2E">
        <w:t>С</w:t>
      </w:r>
      <w:r w:rsidR="00751054">
        <w:t>ОК «Атлант</w:t>
      </w:r>
      <w:r w:rsidRPr="002F5E2E">
        <w:t xml:space="preserve">» с целью заключения договора </w:t>
      </w:r>
      <w:r w:rsidR="00276E95" w:rsidRPr="00276E95">
        <w:rPr>
          <w:b/>
        </w:rPr>
        <w:t xml:space="preserve">на </w:t>
      </w:r>
      <w:r w:rsidR="00BE7F2F" w:rsidRPr="00276E95">
        <w:rPr>
          <w:b/>
        </w:rPr>
        <w:t xml:space="preserve">выполнение работ </w:t>
      </w:r>
      <w:r w:rsidR="00BE7F2F" w:rsidRPr="009155EE">
        <w:rPr>
          <w:b/>
        </w:rPr>
        <w:t xml:space="preserve">по </w:t>
      </w:r>
      <w:r w:rsidR="001B3005">
        <w:rPr>
          <w:b/>
        </w:rPr>
        <w:t>реконструкции напольного покрытия с устройством гильз для крепления спортивного инвентаря (</w:t>
      </w:r>
      <w:proofErr w:type="spellStart"/>
      <w:r w:rsidR="001B3005">
        <w:rPr>
          <w:b/>
        </w:rPr>
        <w:t>оборудовавния</w:t>
      </w:r>
      <w:proofErr w:type="spellEnd"/>
      <w:r w:rsidR="001B3005">
        <w:rPr>
          <w:b/>
        </w:rPr>
        <w:t>) в зале №2 с</w:t>
      </w:r>
      <w:r w:rsidR="001B3005" w:rsidRPr="009155EE">
        <w:rPr>
          <w:b/>
        </w:rPr>
        <w:t>портивно-оздоровительн</w:t>
      </w:r>
      <w:r w:rsidR="001B3005">
        <w:rPr>
          <w:b/>
        </w:rPr>
        <w:t>ого</w:t>
      </w:r>
      <w:r w:rsidR="001B3005" w:rsidRPr="009155EE">
        <w:rPr>
          <w:b/>
        </w:rPr>
        <w:t xml:space="preserve"> комплекс</w:t>
      </w:r>
      <w:r w:rsidR="001B3005">
        <w:rPr>
          <w:b/>
        </w:rPr>
        <w:t>а «Атлант»</w:t>
      </w:r>
      <w:r w:rsidR="004A130D">
        <w:rPr>
          <w:b/>
        </w:rPr>
        <w:t xml:space="preserve"> </w:t>
      </w:r>
      <w:r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Default="00B322CA" w:rsidP="00385D06">
            <w:pPr>
              <w:tabs>
                <w:tab w:val="left" w:pos="2880"/>
                <w:tab w:val="left" w:pos="3240"/>
              </w:tabs>
            </w:pPr>
          </w:p>
          <w:p w:rsidR="00B322CA" w:rsidRPr="002F5E2E" w:rsidRDefault="00B322CA" w:rsidP="00385D06">
            <w:pPr>
              <w:tabs>
                <w:tab w:val="left" w:pos="2880"/>
                <w:tab w:val="left" w:pos="3240"/>
              </w:tabs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Default="00B322CA" w:rsidP="00385D06">
            <w:pPr>
              <w:tabs>
                <w:tab w:val="left" w:pos="2880"/>
                <w:tab w:val="left" w:pos="3240"/>
              </w:tabs>
            </w:pPr>
          </w:p>
          <w:p w:rsidR="00B322CA" w:rsidRPr="004E49A8" w:rsidRDefault="00A26425" w:rsidP="00385D06">
            <w:pPr>
              <w:tabs>
                <w:tab w:val="left" w:pos="2880"/>
                <w:tab w:val="left" w:pos="3240"/>
              </w:tabs>
            </w:pPr>
            <w:r>
              <w:t>Стоимость работ</w:t>
            </w:r>
          </w:p>
          <w:p w:rsidR="00B322CA" w:rsidRPr="002F5E2E" w:rsidRDefault="00B322CA" w:rsidP="00385D06">
            <w:pPr>
              <w:tabs>
                <w:tab w:val="left" w:pos="2880"/>
                <w:tab w:val="left" w:pos="3240"/>
              </w:tabs>
            </w:pP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493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>1. Настоящее предложение действует до «____» __________________ 201</w:t>
      </w:r>
      <w:r w:rsidR="00FB508E">
        <w:t>5</w:t>
      </w:r>
      <w:r w:rsidRPr="002F5E2E">
        <w:t>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  <w:t xml:space="preserve"> </w:t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6B7BD0" w:rsidRDefault="006B7BD0" w:rsidP="006B7BD0">
      <w:pPr>
        <w:jc w:val="right"/>
        <w:rPr>
          <w:b/>
        </w:rPr>
      </w:pPr>
      <w:r>
        <w:rPr>
          <w:b/>
        </w:rPr>
        <w:t>Форма №3 «Техническое задание»</w:t>
      </w:r>
    </w:p>
    <w:p w:rsidR="00F62F83" w:rsidRPr="006B7BD0" w:rsidRDefault="00F62F83" w:rsidP="006B7BD0">
      <w:pPr>
        <w:spacing w:line="276" w:lineRule="auto"/>
        <w:jc w:val="right"/>
        <w:rPr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5E79BD">
      <w:pPr>
        <w:suppressAutoHyphens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276E95" w:rsidRPr="00276E95">
        <w:rPr>
          <w:b/>
        </w:rPr>
        <w:t xml:space="preserve">выполнение работ по </w:t>
      </w:r>
      <w:r w:rsidR="009B0D8D">
        <w:rPr>
          <w:b/>
        </w:rPr>
        <w:t>реконструкции напольного покрытия с устройством гильз для крепления спортивного инвентаря (</w:t>
      </w:r>
      <w:proofErr w:type="spellStart"/>
      <w:r w:rsidR="009B0D8D">
        <w:rPr>
          <w:b/>
        </w:rPr>
        <w:t>оборудовавния</w:t>
      </w:r>
      <w:proofErr w:type="spellEnd"/>
      <w:r w:rsidR="009B0D8D">
        <w:rPr>
          <w:b/>
        </w:rPr>
        <w:t>) в зале №2 с</w:t>
      </w:r>
      <w:r w:rsidR="009B0D8D" w:rsidRPr="009155EE">
        <w:rPr>
          <w:b/>
        </w:rPr>
        <w:t>портивно-оздоровительн</w:t>
      </w:r>
      <w:r w:rsidR="009B0D8D">
        <w:rPr>
          <w:b/>
        </w:rPr>
        <w:t>ого</w:t>
      </w:r>
      <w:r w:rsidR="009B0D8D" w:rsidRPr="009155EE">
        <w:rPr>
          <w:b/>
        </w:rPr>
        <w:t xml:space="preserve"> комплекс</w:t>
      </w:r>
      <w:r w:rsidR="009B0D8D">
        <w:rPr>
          <w:b/>
        </w:rPr>
        <w:t>а «Атлант».</w:t>
      </w:r>
    </w:p>
    <w:p w:rsidR="00A318CF" w:rsidRPr="00DC3425" w:rsidRDefault="00A318CF" w:rsidP="00A318CF">
      <w:pPr>
        <w:suppressAutoHyphens/>
        <w:ind w:firstLine="709"/>
        <w:jc w:val="both"/>
      </w:pP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</w:t>
      </w:r>
      <w:r w:rsidR="002E0FFD">
        <w:t>Общество с ограниченной ответственностью «Спортивно-оздоровительный комплекс «Ат</w:t>
      </w:r>
      <w:r w:rsidR="00B26F73">
        <w:t>лан</w:t>
      </w:r>
      <w:r w:rsidR="002E0FFD">
        <w:t>т» (ООО «СОК «</w:t>
      </w:r>
      <w:r w:rsidR="00B26F73">
        <w:t>Атлант</w:t>
      </w:r>
      <w:r w:rsidR="002E0FFD">
        <w:t>»)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6B2380">
        <w:rPr>
          <w:u w:val="single"/>
        </w:rPr>
        <w:t>выполнения работ</w:t>
      </w:r>
      <w:r w:rsidRPr="00A4215F">
        <w:rPr>
          <w:u w:val="single"/>
        </w:rPr>
        <w:t>:</w:t>
      </w:r>
      <w:r w:rsidRPr="00A4215F">
        <w:t xml:space="preserve"> </w:t>
      </w:r>
      <w:r w:rsidR="004A130D">
        <w:t xml:space="preserve"> </w:t>
      </w:r>
      <w:r w:rsidR="001128F0">
        <w:rPr>
          <w:lang w:eastAsia="en-US"/>
        </w:rPr>
        <w:t>3</w:t>
      </w:r>
      <w:r w:rsidR="009B0D8D">
        <w:rPr>
          <w:lang w:eastAsia="en-US"/>
        </w:rPr>
        <w:t>1</w:t>
      </w:r>
      <w:r w:rsidR="001128F0">
        <w:rPr>
          <w:lang w:eastAsia="en-US"/>
        </w:rPr>
        <w:t>.0</w:t>
      </w:r>
      <w:r w:rsidR="009B0D8D">
        <w:rPr>
          <w:lang w:eastAsia="en-US"/>
        </w:rPr>
        <w:t>7</w:t>
      </w:r>
      <w:r w:rsidR="00A24B00">
        <w:rPr>
          <w:lang w:eastAsia="en-US"/>
        </w:rPr>
        <w:t>.2015</w:t>
      </w:r>
      <w:r w:rsidR="008F38DA">
        <w:rPr>
          <w:lang w:eastAsia="en-US"/>
        </w:rPr>
        <w:t xml:space="preserve"> 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6B2380" w:rsidRPr="00165FEA" w:rsidRDefault="00A24B00" w:rsidP="00272DF8">
      <w:pPr>
        <w:suppressAutoHyphens/>
        <w:spacing w:after="120"/>
        <w:ind w:firstLine="426"/>
        <w:jc w:val="both"/>
        <w:rPr>
          <w:color w:val="000000"/>
        </w:rPr>
      </w:pPr>
      <w:r>
        <w:rPr>
          <w:color w:val="000000"/>
        </w:rPr>
        <w:t>Оплата</w:t>
      </w:r>
      <w:r w:rsidR="005B50E4">
        <w:rPr>
          <w:color w:val="000000"/>
        </w:rPr>
        <w:t xml:space="preserve"> - в</w:t>
      </w:r>
      <w:r w:rsidR="006B2380" w:rsidRPr="00165FEA">
        <w:rPr>
          <w:color w:val="000000"/>
        </w:rPr>
        <w:t xml:space="preserve"> течение </w:t>
      </w:r>
      <w:r w:rsidR="009B0D8D">
        <w:rPr>
          <w:color w:val="000000"/>
        </w:rPr>
        <w:t>9</w:t>
      </w:r>
      <w:r w:rsidR="006B2380" w:rsidRPr="00165FEA">
        <w:rPr>
          <w:color w:val="000000"/>
        </w:rPr>
        <w:t>0 календарных дней после подписания акта приемки выполненных работ.</w:t>
      </w:r>
    </w:p>
    <w:p w:rsidR="00A4215F" w:rsidRPr="00D27D7F" w:rsidRDefault="00A4215F" w:rsidP="00361F87">
      <w:pPr>
        <w:pStyle w:val="ae"/>
        <w:spacing w:before="120"/>
        <w:rPr>
          <w:b w:val="0"/>
          <w:sz w:val="24"/>
          <w:szCs w:val="24"/>
          <w:highlight w:val="red"/>
          <w:lang w:eastAsia="ru-RU"/>
        </w:rPr>
      </w:pPr>
    </w:p>
    <w:p w:rsidR="005E79BD" w:rsidRPr="005E79BD" w:rsidRDefault="005E79BD" w:rsidP="005E79BD">
      <w:pPr>
        <w:pStyle w:val="aa"/>
        <w:suppressAutoHyphens/>
        <w:autoSpaceDE w:val="0"/>
        <w:spacing w:after="60"/>
        <w:ind w:left="0"/>
        <w:jc w:val="both"/>
        <w:rPr>
          <w:b/>
          <w:iCs/>
        </w:rPr>
      </w:pPr>
      <w:r>
        <w:rPr>
          <w:b/>
          <w:iCs/>
        </w:rPr>
        <w:t>2.</w:t>
      </w:r>
      <w:r w:rsidRPr="005E79BD">
        <w:rPr>
          <w:b/>
          <w:iCs/>
        </w:rPr>
        <w:t>Основные требования выполняемым работам.</w:t>
      </w:r>
    </w:p>
    <w:p w:rsidR="005E79BD" w:rsidRPr="004E5667" w:rsidRDefault="005E79BD" w:rsidP="005E79BD">
      <w:pPr>
        <w:suppressAutoHyphens/>
        <w:autoSpaceDE w:val="0"/>
        <w:spacing w:after="120"/>
        <w:jc w:val="both"/>
      </w:pPr>
      <w:r w:rsidRPr="004E5667">
        <w:t xml:space="preserve">Весь комплекс работ должен выполняться в соответствии с выдаваемой Заказчиком </w:t>
      </w:r>
      <w:r>
        <w:t>дефектной ведомостью</w:t>
      </w:r>
      <w:r w:rsidRPr="004E5667">
        <w:t>, должен быть надлежащего качества, отвечать требованиям соответствующих стандартов, норм и технических условий.</w:t>
      </w:r>
    </w:p>
    <w:p w:rsidR="005E79BD" w:rsidRDefault="005E79BD" w:rsidP="005E79BD">
      <w:pPr>
        <w:suppressAutoHyphens/>
        <w:autoSpaceDE w:val="0"/>
        <w:spacing w:before="240"/>
        <w:jc w:val="both"/>
        <w:rPr>
          <w:color w:val="000000"/>
        </w:rPr>
      </w:pPr>
      <w:r w:rsidRPr="004E5667"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</w:t>
      </w:r>
      <w:proofErr w:type="gramStart"/>
      <w:r w:rsidRPr="004E5667">
        <w:t>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4E5667"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</w:t>
      </w:r>
      <w:r w:rsidRPr="00987A53">
        <w:rPr>
          <w:color w:val="000000"/>
        </w:rPr>
        <w:t>дефектов</w:t>
      </w:r>
    </w:p>
    <w:p w:rsidR="005E79BD" w:rsidRPr="003E6A1D" w:rsidRDefault="00514FC1" w:rsidP="00514FC1">
      <w:pPr>
        <w:suppressAutoHyphens/>
        <w:autoSpaceDE w:val="0"/>
        <w:spacing w:after="60"/>
        <w:jc w:val="both"/>
        <w:rPr>
          <w:b/>
          <w:iCs/>
        </w:rPr>
      </w:pPr>
      <w:r>
        <w:rPr>
          <w:b/>
          <w:iCs/>
        </w:rPr>
        <w:t>3.</w:t>
      </w:r>
      <w:r w:rsidR="005E79BD" w:rsidRPr="003E6A1D">
        <w:rPr>
          <w:b/>
          <w:iCs/>
        </w:rPr>
        <w:t xml:space="preserve">Основные требования к Контрагенту. </w:t>
      </w:r>
    </w:p>
    <w:p w:rsidR="005E79BD" w:rsidRPr="003E6A1D" w:rsidRDefault="005E79BD" w:rsidP="005E79BD">
      <w:pPr>
        <w:suppressAutoHyphens/>
        <w:autoSpaceDE w:val="0"/>
        <w:spacing w:before="120" w:after="60"/>
        <w:ind w:firstLine="284"/>
        <w:jc w:val="both"/>
        <w:rPr>
          <w:b/>
          <w:u w:val="single"/>
        </w:rPr>
      </w:pPr>
      <w:r w:rsidRPr="003E6A1D">
        <w:rPr>
          <w:b/>
          <w:u w:val="single"/>
        </w:rPr>
        <w:t>Контрагент должен иметь: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обученный и аттестованный персонал;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производственные мощности по выполнению работ;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финансовые средства, оборудование и другие материальные возможности для надлежащего и полного выполнения работ.</w:t>
      </w:r>
    </w:p>
    <w:p w:rsidR="005E79BD" w:rsidRPr="00AD18F9" w:rsidRDefault="00514FC1" w:rsidP="00514FC1">
      <w:pPr>
        <w:suppressAutoHyphens/>
        <w:autoSpaceDE w:val="0"/>
        <w:spacing w:before="120" w:after="60"/>
        <w:jc w:val="both"/>
        <w:rPr>
          <w:b/>
          <w:iCs/>
        </w:rPr>
      </w:pPr>
      <w:r>
        <w:rPr>
          <w:b/>
          <w:iCs/>
        </w:rPr>
        <w:t>4.</w:t>
      </w:r>
      <w:r w:rsidR="005E79BD">
        <w:rPr>
          <w:b/>
          <w:iCs/>
        </w:rPr>
        <w:t>Условия выполнения работ.</w:t>
      </w:r>
    </w:p>
    <w:p w:rsidR="005E79BD" w:rsidRPr="00AD18F9" w:rsidRDefault="005E79BD" w:rsidP="005E79BD">
      <w:pPr>
        <w:suppressAutoHyphens/>
        <w:autoSpaceDE w:val="0"/>
        <w:spacing w:after="120"/>
        <w:ind w:firstLine="709"/>
        <w:jc w:val="both"/>
      </w:pPr>
      <w:r w:rsidRPr="00AD18F9">
        <w:t>Все поставляемые для выполнения работ материалы (в случаях, предусмотренных законодательством) должны иметь: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качества, выданные производителем;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соответствия Госстандарта Российской Федерации;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страны происхождения;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Технические паспорта и другие документы, удостоверяющие их качество.</w:t>
      </w:r>
    </w:p>
    <w:p w:rsidR="00445C5E" w:rsidRDefault="00445C5E" w:rsidP="00445C5E">
      <w:pPr>
        <w:suppressAutoHyphens/>
        <w:autoSpaceDE w:val="0"/>
        <w:ind w:firstLine="709"/>
        <w:jc w:val="both"/>
      </w:pPr>
    </w:p>
    <w:p w:rsidR="00914416" w:rsidRDefault="00914416" w:rsidP="00914416">
      <w:pPr>
        <w:suppressAutoHyphens/>
        <w:autoSpaceDE w:val="0"/>
        <w:ind w:left="709"/>
        <w:jc w:val="both"/>
        <w:rPr>
          <w:b/>
          <w:iCs/>
        </w:rPr>
      </w:pPr>
    </w:p>
    <w:p w:rsidR="00606682" w:rsidRDefault="00606682" w:rsidP="00914416">
      <w:pPr>
        <w:suppressAutoHyphens/>
        <w:autoSpaceDE w:val="0"/>
        <w:rPr>
          <w:b/>
          <w:iCs/>
        </w:rPr>
      </w:pP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272DF8">
      <w:pPr>
        <w:pStyle w:val="21"/>
        <w:ind w:firstLine="426"/>
        <w:jc w:val="both"/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48364B">
        <w:t>ООО «СОК «</w:t>
      </w:r>
      <w:r w:rsidR="00371005">
        <w:t>Атлант</w:t>
      </w:r>
      <w:r w:rsidR="0048364B">
        <w:t>»</w:t>
      </w:r>
      <w:r w:rsidRPr="00C16A53">
        <w:t xml:space="preserve"> штрафную неустойку в размере 5% от суммы принятой </w:t>
      </w:r>
      <w:r w:rsidR="0048364B">
        <w:t>ООО «СОК «</w:t>
      </w:r>
      <w:r w:rsidR="00371005">
        <w:t>Атлант</w:t>
      </w:r>
      <w:r w:rsidR="0048364B">
        <w:t>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48364B">
        <w:t>ООО</w:t>
      </w:r>
      <w:proofErr w:type="gramEnd"/>
      <w:r w:rsidR="0048364B">
        <w:t xml:space="preserve"> «СОК «</w:t>
      </w:r>
      <w:r w:rsidR="00371005">
        <w:t>Атлант</w:t>
      </w:r>
      <w:r w:rsidR="0048364B">
        <w:t>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675FE6" w:rsidRDefault="00675FE6">
      <w:pPr>
        <w:spacing w:line="276" w:lineRule="auto"/>
        <w:jc w:val="center"/>
        <w:rPr>
          <w:b/>
        </w:rPr>
      </w:pPr>
    </w:p>
    <w:p w:rsidR="00514FC1" w:rsidRDefault="00514FC1">
      <w:p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6B7BD0" w:rsidRDefault="006B7BD0" w:rsidP="006B7BD0">
      <w:pPr>
        <w:jc w:val="right"/>
        <w:rPr>
          <w:b/>
        </w:rPr>
      </w:pPr>
      <w:r>
        <w:rPr>
          <w:b/>
        </w:rPr>
        <w:t>Форма №4 «Проект договора»</w:t>
      </w:r>
    </w:p>
    <w:p w:rsidR="00F63D0B" w:rsidRDefault="00F63D0B" w:rsidP="006B7BD0">
      <w:pPr>
        <w:pStyle w:val="21"/>
        <w:ind w:firstLine="540"/>
        <w:jc w:val="right"/>
      </w:pPr>
    </w:p>
    <w:p w:rsidR="00514FC1" w:rsidRPr="00412B3A" w:rsidRDefault="00514FC1" w:rsidP="00514FC1">
      <w:pPr>
        <w:pStyle w:val="af3"/>
        <w:rPr>
          <w:sz w:val="23"/>
          <w:szCs w:val="23"/>
        </w:rPr>
      </w:pPr>
      <w:r w:rsidRPr="00412B3A">
        <w:rPr>
          <w:sz w:val="23"/>
          <w:szCs w:val="23"/>
        </w:rPr>
        <w:t>ДОГОВОР ПОДРЯДА № ___</w:t>
      </w:r>
    </w:p>
    <w:p w:rsidR="00514FC1" w:rsidRPr="00412B3A" w:rsidRDefault="00514FC1" w:rsidP="00514FC1">
      <w:pPr>
        <w:pStyle w:val="af3"/>
        <w:rPr>
          <w:sz w:val="23"/>
          <w:szCs w:val="23"/>
        </w:rPr>
      </w:pPr>
    </w:p>
    <w:p w:rsidR="00514FC1" w:rsidRPr="00412B3A" w:rsidRDefault="00514FC1" w:rsidP="00514FC1">
      <w:pPr>
        <w:pStyle w:val="af3"/>
        <w:jc w:val="left"/>
        <w:rPr>
          <w:sz w:val="23"/>
          <w:szCs w:val="23"/>
        </w:rPr>
      </w:pPr>
      <w:r w:rsidRPr="00412B3A">
        <w:rPr>
          <w:sz w:val="23"/>
          <w:szCs w:val="23"/>
        </w:rPr>
        <w:t>г. Ярославль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>«___» _____________ 201__ года</w:t>
      </w:r>
    </w:p>
    <w:p w:rsidR="00514FC1" w:rsidRPr="00412B3A" w:rsidRDefault="00514FC1" w:rsidP="00514FC1">
      <w:pPr>
        <w:rPr>
          <w:sz w:val="23"/>
          <w:szCs w:val="23"/>
        </w:rPr>
      </w:pPr>
    </w:p>
    <w:p w:rsidR="00514FC1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6A501F">
        <w:rPr>
          <w:sz w:val="24"/>
          <w:szCs w:val="24"/>
        </w:rPr>
        <w:t>О</w:t>
      </w:r>
      <w:r>
        <w:rPr>
          <w:sz w:val="24"/>
          <w:szCs w:val="24"/>
        </w:rPr>
        <w:t>О</w:t>
      </w:r>
      <w:r w:rsidRPr="006A501F">
        <w:rPr>
          <w:sz w:val="24"/>
          <w:szCs w:val="24"/>
        </w:rPr>
        <w:t>О «С</w:t>
      </w:r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К«</w:t>
      </w:r>
      <w:proofErr w:type="gramEnd"/>
      <w:r>
        <w:rPr>
          <w:sz w:val="24"/>
          <w:szCs w:val="24"/>
        </w:rPr>
        <w:t>Атлант</w:t>
      </w:r>
      <w:r w:rsidRPr="006A501F">
        <w:rPr>
          <w:sz w:val="24"/>
          <w:szCs w:val="24"/>
        </w:rPr>
        <w:t>»</w:t>
      </w:r>
      <w:r w:rsidRPr="00412B3A">
        <w:rPr>
          <w:sz w:val="23"/>
          <w:szCs w:val="23"/>
        </w:rPr>
        <w:t xml:space="preserve">, именуемое в дальнейшем «ЗАКАЗЧИК», в лице </w:t>
      </w:r>
      <w:r w:rsidRPr="006A501F">
        <w:rPr>
          <w:sz w:val="24"/>
          <w:szCs w:val="24"/>
        </w:rPr>
        <w:t xml:space="preserve">директора </w:t>
      </w:r>
      <w:proofErr w:type="spellStart"/>
      <w:r>
        <w:rPr>
          <w:sz w:val="24"/>
          <w:szCs w:val="24"/>
        </w:rPr>
        <w:t>Щипакина</w:t>
      </w:r>
      <w:proofErr w:type="spellEnd"/>
      <w:r>
        <w:rPr>
          <w:sz w:val="24"/>
          <w:szCs w:val="24"/>
        </w:rPr>
        <w:t xml:space="preserve"> Михаила Ивановича</w:t>
      </w:r>
      <w:r w:rsidRPr="006A501F">
        <w:rPr>
          <w:sz w:val="24"/>
          <w:szCs w:val="24"/>
        </w:rPr>
        <w:t>, действующего на основании Устава</w:t>
      </w:r>
      <w:r w:rsidRPr="00412B3A">
        <w:rPr>
          <w:sz w:val="23"/>
          <w:szCs w:val="23"/>
        </w:rPr>
        <w:t>, с одной стороны,</w:t>
      </w:r>
    </w:p>
    <w:p w:rsidR="00514FC1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и _____________________ в лице ____________________, действующего на основании </w:t>
      </w:r>
      <w:r w:rsidRPr="00781930">
        <w:rPr>
          <w:sz w:val="23"/>
          <w:szCs w:val="23"/>
        </w:rPr>
        <w:t>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</w:t>
      </w:r>
      <w:r w:rsidRPr="00412B3A">
        <w:rPr>
          <w:sz w:val="23"/>
          <w:szCs w:val="23"/>
        </w:rPr>
        <w:t xml:space="preserve"> дальнейшем «ПОДРЯДЧИК», с др</w:t>
      </w:r>
      <w:r>
        <w:rPr>
          <w:sz w:val="23"/>
          <w:szCs w:val="23"/>
        </w:rPr>
        <w:t>угой стороны,</w:t>
      </w:r>
    </w:p>
    <w:p w:rsidR="00514FC1" w:rsidRPr="00412B3A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заключили настоящий договор о нижеследующем:</w:t>
      </w:r>
    </w:p>
    <w:p w:rsidR="00514FC1" w:rsidRPr="00412B3A" w:rsidRDefault="00514FC1" w:rsidP="00514FC1">
      <w:pPr>
        <w:pStyle w:val="310"/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numPr>
          <w:ilvl w:val="0"/>
          <w:numId w:val="12"/>
        </w:numPr>
        <w:tabs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Предмет договора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1.1 ПОДРЯДЧИК при</w:t>
      </w:r>
      <w:r>
        <w:rPr>
          <w:sz w:val="23"/>
          <w:szCs w:val="23"/>
        </w:rPr>
        <w:t xml:space="preserve">нимает на себя обязательства выполнить по заданию ЗАКАЗЧИКА следующую работу: </w:t>
      </w:r>
      <w:r w:rsidRPr="00045000">
        <w:t>«</w:t>
      </w:r>
      <w:r w:rsidR="00432F54">
        <w:rPr>
          <w:b/>
        </w:rPr>
        <w:t>Реконструкция напольного покрытия с устройством гильз для крепления спортивного инвентаря (</w:t>
      </w:r>
      <w:proofErr w:type="spellStart"/>
      <w:r w:rsidR="00432F54">
        <w:rPr>
          <w:b/>
        </w:rPr>
        <w:t>оборудовавния</w:t>
      </w:r>
      <w:proofErr w:type="spellEnd"/>
      <w:r w:rsidR="00432F54">
        <w:rPr>
          <w:b/>
        </w:rPr>
        <w:t>) в зале №2 с</w:t>
      </w:r>
      <w:r w:rsidR="00432F54" w:rsidRPr="009155EE">
        <w:rPr>
          <w:b/>
        </w:rPr>
        <w:t>портивно-оздоровительн</w:t>
      </w:r>
      <w:r w:rsidR="00432F54">
        <w:rPr>
          <w:b/>
        </w:rPr>
        <w:t>ого</w:t>
      </w:r>
      <w:r w:rsidR="00432F54" w:rsidRPr="009155EE">
        <w:rPr>
          <w:b/>
        </w:rPr>
        <w:t xml:space="preserve"> комплекс</w:t>
      </w:r>
      <w:r w:rsidR="00432F54">
        <w:rPr>
          <w:b/>
        </w:rPr>
        <w:t>а «Атлант»</w:t>
      </w:r>
      <w:r w:rsidRPr="00045000">
        <w:t>»</w:t>
      </w:r>
      <w:r>
        <w:t>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Виды </w:t>
      </w:r>
      <w:r>
        <w:rPr>
          <w:sz w:val="23"/>
          <w:szCs w:val="23"/>
        </w:rPr>
        <w:t xml:space="preserve">и объемы </w:t>
      </w:r>
      <w:r w:rsidRPr="00412B3A">
        <w:rPr>
          <w:sz w:val="23"/>
          <w:szCs w:val="23"/>
        </w:rPr>
        <w:t>выполняемых Подрядчиком работ перечислены в сметах №№ _____</w:t>
      </w:r>
      <w:proofErr w:type="gramStart"/>
      <w:r w:rsidRPr="00412B3A">
        <w:rPr>
          <w:sz w:val="23"/>
          <w:szCs w:val="23"/>
        </w:rPr>
        <w:t xml:space="preserve"> ,</w:t>
      </w:r>
      <w:proofErr w:type="gramEnd"/>
      <w:r w:rsidRPr="00412B3A">
        <w:rPr>
          <w:sz w:val="23"/>
          <w:szCs w:val="23"/>
        </w:rPr>
        <w:t xml:space="preserve"> являющихся приложением к настоящему договору.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1.2 Заказчик производит оплату выполненных работ.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</w:t>
      </w:r>
      <w:r w:rsidRPr="00412B3A">
        <w:rPr>
          <w:b/>
          <w:bCs/>
          <w:sz w:val="23"/>
          <w:szCs w:val="23"/>
        </w:rPr>
        <w:t>роки выполнения работ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2.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 Сроки выполнения работ: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</w:p>
    <w:p w:rsidR="00514FC1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Начало работ – 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>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 xml:space="preserve">_______ </w:t>
      </w:r>
      <w:proofErr w:type="gramStart"/>
      <w:r w:rsidRPr="00412B3A">
        <w:rPr>
          <w:sz w:val="23"/>
          <w:szCs w:val="23"/>
        </w:rPr>
        <w:t>г</w:t>
      </w:r>
      <w:proofErr w:type="gramEnd"/>
      <w:r w:rsidRPr="00412B3A">
        <w:rPr>
          <w:sz w:val="23"/>
          <w:szCs w:val="23"/>
        </w:rPr>
        <w:t>.;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Окончание работ – </w:t>
      </w:r>
      <w:r w:rsidR="00432F54">
        <w:rPr>
          <w:b/>
          <w:sz w:val="23"/>
          <w:szCs w:val="23"/>
        </w:rPr>
        <w:t>31</w:t>
      </w:r>
      <w:r>
        <w:rPr>
          <w:b/>
          <w:sz w:val="23"/>
          <w:szCs w:val="23"/>
        </w:rPr>
        <w:t xml:space="preserve"> </w:t>
      </w:r>
      <w:r w:rsidR="00432F54">
        <w:rPr>
          <w:b/>
          <w:sz w:val="23"/>
          <w:szCs w:val="23"/>
        </w:rPr>
        <w:t>июля</w:t>
      </w:r>
      <w:r w:rsidRPr="00713480">
        <w:rPr>
          <w:b/>
          <w:sz w:val="23"/>
          <w:szCs w:val="23"/>
        </w:rPr>
        <w:t xml:space="preserve"> 201</w:t>
      </w:r>
      <w:r w:rsidR="00A903E1">
        <w:rPr>
          <w:b/>
          <w:sz w:val="23"/>
          <w:szCs w:val="23"/>
        </w:rPr>
        <w:t>5</w:t>
      </w:r>
      <w:r w:rsidRPr="00713480">
        <w:rPr>
          <w:b/>
          <w:sz w:val="23"/>
          <w:szCs w:val="23"/>
        </w:rPr>
        <w:t xml:space="preserve"> г.</w:t>
      </w:r>
      <w:r w:rsidRPr="00412B3A">
        <w:rPr>
          <w:sz w:val="23"/>
          <w:szCs w:val="23"/>
        </w:rPr>
        <w:t xml:space="preserve"> 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Стоимость работ</w:t>
      </w:r>
    </w:p>
    <w:p w:rsidR="00514FC1" w:rsidRPr="00781930" w:rsidRDefault="00514FC1" w:rsidP="00514FC1">
      <w:pPr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3.1 Стоимость поручаемых ПОДРЯДЧИКУ работ, предусмотренных п.1.1 настоящего Договора, составляет ______________________ руб., в т.ч. НДС ___</w:t>
      </w:r>
      <w:proofErr w:type="gramStart"/>
      <w:r w:rsidRPr="00781930">
        <w:rPr>
          <w:sz w:val="23"/>
          <w:szCs w:val="23"/>
        </w:rPr>
        <w:t xml:space="preserve"> .</w:t>
      </w:r>
      <w:proofErr w:type="gramEnd"/>
      <w:r w:rsidRPr="00781930">
        <w:rPr>
          <w:sz w:val="23"/>
          <w:szCs w:val="23"/>
        </w:rPr>
        <w:t xml:space="preserve">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3.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Стоимость работ по п.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.1. является твёрдой и не подлежит изменению в ходе выполнения работ по настоящему договору. </w:t>
      </w:r>
    </w:p>
    <w:p w:rsidR="00514FC1" w:rsidRDefault="00514FC1" w:rsidP="00514FC1">
      <w:pPr>
        <w:spacing w:line="276" w:lineRule="auto"/>
        <w:jc w:val="center"/>
        <w:rPr>
          <w:b/>
          <w:bCs/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Порядок расчетов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514FC1" w:rsidRPr="00DA3F93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412B3A">
        <w:rPr>
          <w:sz w:val="23"/>
          <w:szCs w:val="23"/>
        </w:rPr>
        <w:t>4.2 Оплата выполненных работ производится ЗАКАЗЧИКОМ путём перечисления денежных сре</w:t>
      </w:r>
      <w:proofErr w:type="gramStart"/>
      <w:r w:rsidRPr="00412B3A">
        <w:rPr>
          <w:sz w:val="23"/>
          <w:szCs w:val="23"/>
        </w:rPr>
        <w:t>дств пл</w:t>
      </w:r>
      <w:proofErr w:type="gramEnd"/>
      <w:r w:rsidRPr="00412B3A">
        <w:rPr>
          <w:sz w:val="23"/>
          <w:szCs w:val="23"/>
        </w:rPr>
        <w:t xml:space="preserve">атёжным поручением на расчётный счёт ПОДРЯДЧИКА не позднее </w:t>
      </w:r>
      <w:r w:rsidR="0092319F">
        <w:rPr>
          <w:sz w:val="23"/>
          <w:szCs w:val="23"/>
        </w:rPr>
        <w:t>9</w:t>
      </w:r>
      <w:r>
        <w:rPr>
          <w:sz w:val="23"/>
          <w:szCs w:val="23"/>
        </w:rPr>
        <w:t>0</w:t>
      </w:r>
      <w:r w:rsidRPr="007F1F20">
        <w:rPr>
          <w:sz w:val="23"/>
          <w:szCs w:val="23"/>
          <w:highlight w:val="yellow"/>
        </w:rPr>
        <w:t xml:space="preserve"> </w:t>
      </w:r>
      <w:r w:rsidRPr="00DA3F93">
        <w:rPr>
          <w:sz w:val="23"/>
          <w:szCs w:val="23"/>
        </w:rPr>
        <w:t>(</w:t>
      </w:r>
      <w:r w:rsidR="0092319F">
        <w:rPr>
          <w:sz w:val="23"/>
          <w:szCs w:val="23"/>
        </w:rPr>
        <w:t>девяносто</w:t>
      </w:r>
      <w:r w:rsidRPr="00DA3F93">
        <w:rPr>
          <w:sz w:val="23"/>
          <w:szCs w:val="23"/>
        </w:rPr>
        <w:t>) календарных дней</w:t>
      </w:r>
      <w:r w:rsidRPr="00412B3A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412B3A">
        <w:rPr>
          <w:sz w:val="23"/>
          <w:szCs w:val="23"/>
        </w:rPr>
        <w:t>уменьшения</w:t>
      </w:r>
      <w:proofErr w:type="gramEnd"/>
      <w:r w:rsidRPr="00412B3A">
        <w:rPr>
          <w:sz w:val="23"/>
          <w:szCs w:val="23"/>
        </w:rPr>
        <w:t xml:space="preserve"> таким образом сумм, подлежащих выплате ПОДРЯДЧИКУ).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DA3F93">
        <w:rPr>
          <w:sz w:val="23"/>
          <w:szCs w:val="23"/>
        </w:rPr>
        <w:t>4.5</w:t>
      </w:r>
      <w:proofErr w:type="gramStart"/>
      <w:r w:rsidRPr="00DA3F93">
        <w:rPr>
          <w:sz w:val="23"/>
          <w:szCs w:val="23"/>
        </w:rPr>
        <w:t xml:space="preserve"> В</w:t>
      </w:r>
      <w:proofErr w:type="gramEnd"/>
      <w:r w:rsidRPr="00DA3F93">
        <w:rPr>
          <w:sz w:val="23"/>
          <w:szCs w:val="23"/>
        </w:rPr>
        <w:t>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Обеспечение материалами и оборудованием</w:t>
      </w:r>
    </w:p>
    <w:p w:rsidR="00514FC1" w:rsidRPr="00781930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5.1 ПОДРЯДЧИК принимает на себя обязательство по обеспечению работ всеми </w:t>
      </w:r>
      <w:r w:rsidRPr="00781930">
        <w:rPr>
          <w:sz w:val="23"/>
          <w:szCs w:val="23"/>
        </w:rPr>
        <w:t xml:space="preserve">необходимыми материалами и оборудованием </w:t>
      </w:r>
      <w:proofErr w:type="gramStart"/>
      <w:r w:rsidRPr="00781930">
        <w:rPr>
          <w:sz w:val="23"/>
          <w:szCs w:val="23"/>
        </w:rPr>
        <w:t>согласно смет</w:t>
      </w:r>
      <w:proofErr w:type="gramEnd"/>
      <w:r w:rsidRPr="00781930">
        <w:rPr>
          <w:sz w:val="23"/>
          <w:szCs w:val="23"/>
        </w:rPr>
        <w:t>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Подрядчик осуществляет доставку к месту выполнения работ</w:t>
      </w:r>
      <w:r w:rsidRPr="00412B3A">
        <w:rPr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 xml:space="preserve">материалов и </w:t>
      </w:r>
      <w:r w:rsidRPr="00296F9A">
        <w:rPr>
          <w:sz w:val="23"/>
          <w:szCs w:val="23"/>
        </w:rPr>
        <w:t xml:space="preserve">оборудования </w:t>
      </w:r>
      <w:proofErr w:type="gramStart"/>
      <w:r w:rsidRPr="00296F9A">
        <w:rPr>
          <w:bCs/>
          <w:sz w:val="23"/>
          <w:szCs w:val="23"/>
        </w:rPr>
        <w:t>с</w:t>
      </w:r>
      <w:r w:rsidRPr="00296F9A">
        <w:rPr>
          <w:sz w:val="23"/>
          <w:szCs w:val="23"/>
        </w:rPr>
        <w:t>огласно смет</w:t>
      </w:r>
      <w:proofErr w:type="gramEnd"/>
      <w:r w:rsidRPr="00296F9A">
        <w:rPr>
          <w:bCs/>
          <w:sz w:val="23"/>
          <w:szCs w:val="23"/>
        </w:rPr>
        <w:t>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>се предоставляемые для выполнения работ материалы и оборудование должны иметь: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качества, выданные производителем,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соответствия Госстандарта Российской Федерации,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Технические паспорта и другие документы, удостоверяющие их качество.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Поставляемое Подрядчиком по настоящему договору оборудование (технические устройства) должно, кроме того, иметь разрешение </w:t>
      </w:r>
      <w:proofErr w:type="spellStart"/>
      <w:r w:rsidRPr="00412B3A">
        <w:rPr>
          <w:sz w:val="23"/>
          <w:szCs w:val="23"/>
        </w:rPr>
        <w:t>Ростехнадзора</w:t>
      </w:r>
      <w:proofErr w:type="spellEnd"/>
      <w:r w:rsidRPr="00412B3A">
        <w:rPr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4</w:t>
      </w:r>
      <w:r w:rsidRPr="00412B3A">
        <w:rPr>
          <w:sz w:val="23"/>
          <w:szCs w:val="23"/>
        </w:rPr>
        <w:t xml:space="preserve">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5.5</w:t>
      </w:r>
      <w:r w:rsidRPr="00412B3A">
        <w:rPr>
          <w:sz w:val="23"/>
          <w:szCs w:val="23"/>
        </w:rPr>
        <w:t>. При получении материалов поставки ЗАКАЗЧИКА ПОДРЯДЧИК обязан удостовериться 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Права и обязанности Подрядчика</w:t>
      </w:r>
    </w:p>
    <w:p w:rsidR="00514FC1" w:rsidRPr="00FC68CC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</w:t>
      </w:r>
      <w:proofErr w:type="gramStart"/>
      <w:r w:rsidRPr="00412B3A">
        <w:rPr>
          <w:b/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>В</w:t>
      </w:r>
      <w:proofErr w:type="gramEnd"/>
      <w:r w:rsidRPr="00412B3A">
        <w:rPr>
          <w:sz w:val="23"/>
          <w:szCs w:val="23"/>
        </w:rPr>
        <w:t xml:space="preserve">ыполнить работы в соответствии с действующими нормами и правилами: </w:t>
      </w:r>
      <w:r w:rsidRPr="00FC68CC">
        <w:rPr>
          <w:sz w:val="23"/>
          <w:szCs w:val="23"/>
        </w:rPr>
        <w:t>___________  указывать в каждом случае конкретные документы! (СНиП или др.)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</w:t>
      </w:r>
      <w:proofErr w:type="gramStart"/>
      <w:r w:rsidRPr="00412B3A">
        <w:rPr>
          <w:sz w:val="23"/>
          <w:szCs w:val="23"/>
        </w:rPr>
        <w:t xml:space="preserve"> О</w:t>
      </w:r>
      <w:proofErr w:type="gramEnd"/>
      <w:r w:rsidRPr="00412B3A">
        <w:rPr>
          <w:sz w:val="23"/>
          <w:szCs w:val="23"/>
        </w:rPr>
        <w:t>беспечить: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6.3</w:t>
      </w:r>
      <w:proofErr w:type="gramStart"/>
      <w:r w:rsidRPr="00412B3A">
        <w:rPr>
          <w:sz w:val="23"/>
          <w:szCs w:val="23"/>
        </w:rPr>
        <w:t xml:space="preserve"> С</w:t>
      </w:r>
      <w:proofErr w:type="gramEnd"/>
      <w:r w:rsidRPr="00412B3A">
        <w:rPr>
          <w:sz w:val="23"/>
          <w:szCs w:val="23"/>
        </w:rPr>
        <w:t>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6.4</w:t>
      </w:r>
      <w:proofErr w:type="gramStart"/>
      <w:r w:rsidRPr="00412B3A">
        <w:rPr>
          <w:sz w:val="23"/>
          <w:szCs w:val="23"/>
        </w:rPr>
        <w:t xml:space="preserve"> С</w:t>
      </w:r>
      <w:proofErr w:type="gramEnd"/>
      <w:r w:rsidRPr="00412B3A">
        <w:rPr>
          <w:sz w:val="23"/>
          <w:szCs w:val="23"/>
        </w:rPr>
        <w:t>облюдать требования следующих локальных нормативных актов Заказчика: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№ 1 по общим правилам охраны труда, пожарной безопасности в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по организации и безопасному производству ремонтных работ в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>- Инструкция № 39 по охране труда при работе на высоте;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№ 22 по содержанию и применению первичных средств пожаротушения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>- Инструкция № 35 по организации безопасного проведения пожароопасных работ на объектах 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  <w:u w:val="single"/>
        </w:rPr>
      </w:pPr>
      <w:r w:rsidRPr="00F52B6A">
        <w:rPr>
          <w:sz w:val="23"/>
          <w:szCs w:val="23"/>
        </w:rPr>
        <w:t>-  План №43 эвакуации людей на случай пожара;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Положение № 10 о пропускном и </w:t>
      </w:r>
      <w:proofErr w:type="spellStart"/>
      <w:r w:rsidRPr="00F52B6A">
        <w:rPr>
          <w:sz w:val="23"/>
          <w:szCs w:val="23"/>
        </w:rPr>
        <w:t>внутриобъектовом</w:t>
      </w:r>
      <w:proofErr w:type="spellEnd"/>
      <w:r w:rsidRPr="00F52B6A">
        <w:rPr>
          <w:sz w:val="23"/>
          <w:szCs w:val="23"/>
        </w:rPr>
        <w:t xml:space="preserve"> </w:t>
      </w:r>
      <w:proofErr w:type="gramStart"/>
      <w:r w:rsidRPr="00F52B6A">
        <w:rPr>
          <w:sz w:val="23"/>
          <w:szCs w:val="23"/>
        </w:rPr>
        <w:t>режимах</w:t>
      </w:r>
      <w:proofErr w:type="gramEnd"/>
      <w:r w:rsidRPr="00F52B6A">
        <w:rPr>
          <w:sz w:val="23"/>
          <w:szCs w:val="23"/>
        </w:rPr>
        <w:t xml:space="preserve"> в ООО «СОК «Атлант»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6.5</w:t>
      </w:r>
      <w:proofErr w:type="gramStart"/>
      <w:r w:rsidRPr="00412B3A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proofErr w:type="gramEnd"/>
      <w:r>
        <w:rPr>
          <w:sz w:val="23"/>
          <w:szCs w:val="23"/>
        </w:rPr>
        <w:t>с</w:t>
      </w:r>
      <w:r w:rsidRPr="00412B3A">
        <w:rPr>
          <w:sz w:val="23"/>
          <w:szCs w:val="23"/>
        </w:rPr>
        <w:t xml:space="preserve">ключить появление </w:t>
      </w:r>
      <w:r>
        <w:rPr>
          <w:sz w:val="23"/>
          <w:szCs w:val="23"/>
        </w:rPr>
        <w:t>работников ПОДРЯДЧИКА и привлеченных им третьих</w:t>
      </w:r>
      <w:r w:rsidRPr="00412B3A">
        <w:rPr>
          <w:sz w:val="23"/>
          <w:szCs w:val="23"/>
        </w:rPr>
        <w:t xml:space="preserve"> лиц на территории Заказчика в состоянии алкогольного, наркотического или иного токсического  опьянения.</w:t>
      </w:r>
    </w:p>
    <w:p w:rsidR="00514FC1" w:rsidRPr="00412B3A" w:rsidRDefault="00514FC1" w:rsidP="00514FC1">
      <w:pPr>
        <w:pStyle w:val="32"/>
        <w:ind w:firstLine="567"/>
        <w:rPr>
          <w:sz w:val="23"/>
          <w:szCs w:val="23"/>
        </w:rPr>
      </w:pPr>
      <w:r w:rsidRPr="00412B3A">
        <w:rPr>
          <w:sz w:val="23"/>
          <w:szCs w:val="23"/>
        </w:rPr>
        <w:t>6.6 Названные в п.п. 6.4 локальные акты Подрядчик на момент подписания настоящего договора получил и с ними ознакомлен.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6.7. Обеспечить выполнение всех необходимых мероприятий по промышленной </w:t>
      </w:r>
      <w:r w:rsidRPr="00FC68CC">
        <w:rPr>
          <w:sz w:val="23"/>
          <w:szCs w:val="23"/>
        </w:rPr>
        <w:t>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</w:t>
      </w:r>
      <w:r w:rsidRPr="00412B3A">
        <w:rPr>
          <w:sz w:val="23"/>
          <w:szCs w:val="23"/>
        </w:rPr>
        <w:t xml:space="preserve"> настоящему Договору, установленные действующим законодательством  РФ.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6.8</w:t>
      </w:r>
      <w:proofErr w:type="gramStart"/>
      <w:r w:rsidRPr="00412B3A">
        <w:rPr>
          <w:sz w:val="23"/>
          <w:szCs w:val="23"/>
        </w:rPr>
        <w:t xml:space="preserve"> О</w:t>
      </w:r>
      <w:proofErr w:type="gramEnd"/>
      <w:r w:rsidRPr="00412B3A">
        <w:rPr>
          <w:sz w:val="23"/>
          <w:szCs w:val="23"/>
        </w:rPr>
        <w:t xml:space="preserve">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412B3A">
        <w:rPr>
          <w:sz w:val="23"/>
          <w:szCs w:val="23"/>
        </w:rPr>
        <w:t>контроль за</w:t>
      </w:r>
      <w:proofErr w:type="gramEnd"/>
      <w:r w:rsidRPr="00412B3A">
        <w:rPr>
          <w:sz w:val="23"/>
          <w:szCs w:val="23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6.10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 xml:space="preserve">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6.12</w:t>
      </w:r>
      <w:proofErr w:type="gramStart"/>
      <w:r w:rsidRPr="00412B3A">
        <w:rPr>
          <w:sz w:val="23"/>
          <w:szCs w:val="23"/>
        </w:rPr>
        <w:t xml:space="preserve"> Е</w:t>
      </w:r>
      <w:proofErr w:type="gramEnd"/>
      <w:r w:rsidRPr="00412B3A">
        <w:rPr>
          <w:sz w:val="23"/>
          <w:szCs w:val="23"/>
        </w:rPr>
        <w:t>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514FC1" w:rsidRPr="00FC68CC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C68CC">
        <w:rPr>
          <w:sz w:val="23"/>
          <w:szCs w:val="23"/>
        </w:rPr>
        <w:t xml:space="preserve"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</w:t>
      </w:r>
      <w:proofErr w:type="gramStart"/>
      <w:r w:rsidRPr="00FC68CC">
        <w:rPr>
          <w:sz w:val="23"/>
          <w:szCs w:val="23"/>
        </w:rPr>
        <w:t>согласно счёта</w:t>
      </w:r>
      <w:proofErr w:type="gramEnd"/>
      <w:r w:rsidRPr="00FC68CC">
        <w:rPr>
          <w:sz w:val="23"/>
          <w:szCs w:val="23"/>
        </w:rPr>
        <w:t>, выставленного ЗАКАЗЧИКОМ ПОДРЯДЧИКУ.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6.16 ПОДРЯДЧИК обязан приложить к договору копии следующих документов: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514FC1" w:rsidRPr="00F858CB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:rsidR="00514FC1" w:rsidRPr="00F858CB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6.19 Подрядчик возмещает все убытки, причинённые ЗАКАЗЧИКУ в связи с производством работ по данному договору.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6.2</w:t>
      </w:r>
      <w:r>
        <w:rPr>
          <w:sz w:val="23"/>
          <w:szCs w:val="23"/>
        </w:rPr>
        <w:t>1</w:t>
      </w:r>
      <w:proofErr w:type="gramStart"/>
      <w:r w:rsidRPr="00296F9A">
        <w:rPr>
          <w:sz w:val="23"/>
          <w:szCs w:val="23"/>
        </w:rPr>
        <w:t xml:space="preserve"> С</w:t>
      </w:r>
      <w:proofErr w:type="gramEnd"/>
      <w:r w:rsidRPr="00296F9A">
        <w:rPr>
          <w:sz w:val="23"/>
          <w:szCs w:val="23"/>
        </w:rPr>
        <w:t xml:space="preserve"> момента передачи ЗАКАЗЧИКОМ оборудования и материалов ПОДРЯДЧИКУ ответственность за их сохранность ложится на ПОДРЯДЧИКА. </w:t>
      </w:r>
      <w:r w:rsidRPr="00DA3F93">
        <w:rPr>
          <w:sz w:val="23"/>
          <w:szCs w:val="23"/>
        </w:rPr>
        <w:t>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6.22</w:t>
      </w:r>
      <w:proofErr w:type="gramStart"/>
      <w:r w:rsidRPr="00412B3A">
        <w:rPr>
          <w:sz w:val="23"/>
          <w:szCs w:val="23"/>
        </w:rPr>
        <w:t xml:space="preserve"> П</w:t>
      </w:r>
      <w:proofErr w:type="gramEnd"/>
      <w:r w:rsidRPr="00412B3A">
        <w:rPr>
          <w:sz w:val="23"/>
          <w:szCs w:val="23"/>
        </w:rPr>
        <w:t>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14FC1" w:rsidRPr="00412B3A" w:rsidRDefault="00514FC1" w:rsidP="00514FC1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 xml:space="preserve"> случае нарушения предусмотренного пунктом 6.2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412B3A">
        <w:rPr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14FC1" w:rsidRPr="006106C4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6106C4">
        <w:rPr>
          <w:b/>
          <w:bCs/>
          <w:sz w:val="23"/>
          <w:szCs w:val="23"/>
        </w:rPr>
        <w:t>Права и обязанности Заказчика</w:t>
      </w:r>
      <w:r>
        <w:rPr>
          <w:b/>
          <w:bCs/>
          <w:sz w:val="23"/>
          <w:szCs w:val="23"/>
        </w:rPr>
        <w:t>. Порядок приемки работ</w:t>
      </w:r>
    </w:p>
    <w:p w:rsidR="00514FC1" w:rsidRPr="006106C4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514FC1" w:rsidRPr="006106C4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7.3 Заказчик вправе в любое время осуществлять </w:t>
      </w:r>
      <w:proofErr w:type="gramStart"/>
      <w:r w:rsidRPr="006106C4">
        <w:rPr>
          <w:sz w:val="23"/>
          <w:szCs w:val="23"/>
        </w:rPr>
        <w:t>контроль за</w:t>
      </w:r>
      <w:proofErr w:type="gramEnd"/>
      <w:r w:rsidRPr="006106C4">
        <w:rPr>
          <w:sz w:val="23"/>
          <w:szCs w:val="23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514FC1" w:rsidRPr="00B34165" w:rsidRDefault="00514FC1" w:rsidP="00514FC1">
      <w:pPr>
        <w:ind w:firstLine="567"/>
        <w:jc w:val="both"/>
        <w:rPr>
          <w:sz w:val="23"/>
          <w:szCs w:val="23"/>
        </w:rPr>
      </w:pPr>
      <w:r w:rsidRPr="00B34165">
        <w:rPr>
          <w:sz w:val="23"/>
          <w:szCs w:val="23"/>
        </w:rPr>
        <w:t>7.4  Подрядчик предст</w:t>
      </w:r>
      <w:r>
        <w:rPr>
          <w:sz w:val="23"/>
          <w:szCs w:val="23"/>
        </w:rPr>
        <w:t xml:space="preserve">авляет Заказчику </w:t>
      </w:r>
      <w:r w:rsidRPr="00B34165">
        <w:rPr>
          <w:sz w:val="23"/>
          <w:szCs w:val="23"/>
        </w:rPr>
        <w:t>документацию на выполненны</w:t>
      </w:r>
      <w:r>
        <w:rPr>
          <w:sz w:val="23"/>
          <w:szCs w:val="23"/>
        </w:rPr>
        <w:t>е</w:t>
      </w:r>
      <w:r w:rsidRPr="00B3416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объемы </w:t>
      </w:r>
      <w:r w:rsidRPr="00B34165">
        <w:rPr>
          <w:sz w:val="23"/>
          <w:szCs w:val="23"/>
        </w:rPr>
        <w:t>работ по договору, акт приемки выполненных работ по форме КС-2, справку по форме КС-3</w:t>
      </w:r>
      <w:r w:rsidRPr="00B34165">
        <w:rPr>
          <w:color w:val="000000"/>
          <w:sz w:val="23"/>
          <w:szCs w:val="23"/>
        </w:rPr>
        <w:t>.</w:t>
      </w:r>
      <w:r w:rsidRPr="00B34165">
        <w:rPr>
          <w:sz w:val="23"/>
          <w:szCs w:val="23"/>
        </w:rPr>
        <w:t xml:space="preserve"> 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7.5. </w:t>
      </w:r>
      <w:r w:rsidRPr="007D5553">
        <w:rPr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</w:t>
      </w:r>
      <w:r>
        <w:rPr>
          <w:sz w:val="23"/>
          <w:szCs w:val="23"/>
        </w:rPr>
        <w:t xml:space="preserve"> и справку по форме КС-3.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7.6. </w:t>
      </w:r>
      <w:r w:rsidRPr="007D5553">
        <w:rPr>
          <w:sz w:val="23"/>
          <w:szCs w:val="23"/>
        </w:rPr>
        <w:t xml:space="preserve"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7D5553">
        <w:rPr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сторонами завершающим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актом приемки выполненных работ по форме КС-</w:t>
      </w:r>
      <w:r>
        <w:rPr>
          <w:sz w:val="23"/>
          <w:szCs w:val="23"/>
        </w:rPr>
        <w:t>2 и справкой по форме КС-3</w:t>
      </w:r>
      <w:r w:rsidRPr="007D5553">
        <w:rPr>
          <w:sz w:val="23"/>
          <w:szCs w:val="23"/>
        </w:rPr>
        <w:t>, в котор</w:t>
      </w:r>
      <w:r>
        <w:rPr>
          <w:sz w:val="23"/>
          <w:szCs w:val="23"/>
        </w:rPr>
        <w:t>ых</w:t>
      </w:r>
      <w:r w:rsidRPr="007D5553">
        <w:rPr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proofErr w:type="gramEnd"/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7.7. </w:t>
      </w:r>
      <w:r w:rsidRPr="006106C4">
        <w:rPr>
          <w:sz w:val="23"/>
          <w:szCs w:val="23"/>
        </w:rPr>
        <w:t>Если Подрядчик не передал</w:t>
      </w:r>
      <w:r>
        <w:rPr>
          <w:sz w:val="23"/>
          <w:szCs w:val="23"/>
        </w:rPr>
        <w:t xml:space="preserve"> </w:t>
      </w:r>
      <w:r w:rsidRPr="00FF4ACD">
        <w:rPr>
          <w:sz w:val="23"/>
          <w:szCs w:val="23"/>
        </w:rPr>
        <w:t>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Гарантийные обязательства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514FC1" w:rsidRPr="00412B3A" w:rsidRDefault="00514FC1" w:rsidP="00514FC1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412B3A">
        <w:rPr>
          <w:color w:val="000000"/>
          <w:sz w:val="23"/>
          <w:szCs w:val="23"/>
        </w:rPr>
        <w:t xml:space="preserve">8.2. </w:t>
      </w:r>
      <w:r w:rsidRPr="00412B3A">
        <w:rPr>
          <w:sz w:val="23"/>
          <w:szCs w:val="23"/>
        </w:rPr>
        <w:t xml:space="preserve">Гарантийный срок на выполненные работы устанавливается с момента ввода объекта в </w:t>
      </w:r>
      <w:r w:rsidRPr="00604F92">
        <w:rPr>
          <w:sz w:val="23"/>
          <w:szCs w:val="23"/>
        </w:rPr>
        <w:t>эксплуатацию и составляет 2 года. Гарантийный срок</w:t>
      </w:r>
      <w:r w:rsidRPr="00412B3A">
        <w:rPr>
          <w:sz w:val="23"/>
          <w:szCs w:val="23"/>
        </w:rPr>
        <w:t xml:space="preserve">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</w:t>
      </w:r>
      <w:r w:rsidR="00DB302D">
        <w:rPr>
          <w:sz w:val="23"/>
          <w:szCs w:val="23"/>
        </w:rPr>
        <w:t>ких проектах, но не менее 2 лет</w:t>
      </w:r>
      <w:r w:rsidRPr="00412B3A">
        <w:rPr>
          <w:sz w:val="23"/>
          <w:szCs w:val="23"/>
        </w:rPr>
        <w:t>.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24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Ответственность сторон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9.1</w:t>
      </w:r>
      <w:proofErr w:type="gramStart"/>
      <w:r w:rsidRPr="006106C4">
        <w:rPr>
          <w:sz w:val="23"/>
          <w:szCs w:val="23"/>
        </w:rPr>
        <w:t xml:space="preserve"> </w:t>
      </w:r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случае несвоевременного</w:t>
      </w:r>
      <w:r w:rsidRPr="006106C4">
        <w:rPr>
          <w:sz w:val="23"/>
          <w:szCs w:val="23"/>
        </w:rPr>
        <w:t xml:space="preserve"> выполнени</w:t>
      </w:r>
      <w:r>
        <w:rPr>
          <w:sz w:val="23"/>
          <w:szCs w:val="23"/>
        </w:rPr>
        <w:t>я</w:t>
      </w:r>
      <w:r w:rsidRPr="006106C4">
        <w:rPr>
          <w:sz w:val="23"/>
          <w:szCs w:val="23"/>
        </w:rPr>
        <w:t xml:space="preserve"> Подрядчиком работ (этапов работ) </w:t>
      </w:r>
      <w:r>
        <w:rPr>
          <w:sz w:val="23"/>
          <w:szCs w:val="23"/>
        </w:rPr>
        <w:t>по договору он уплачивает Заказчику</w:t>
      </w:r>
      <w:r w:rsidRPr="006106C4">
        <w:rPr>
          <w:sz w:val="23"/>
          <w:szCs w:val="23"/>
        </w:rPr>
        <w:t xml:space="preserve">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0,1% от стоимости невыполненных работ</w:t>
      </w:r>
      <w:r>
        <w:rPr>
          <w:sz w:val="23"/>
          <w:szCs w:val="23"/>
        </w:rPr>
        <w:t xml:space="preserve"> за каждый день просрочки.</w:t>
      </w:r>
    </w:p>
    <w:p w:rsidR="00514FC1" w:rsidRPr="00781930" w:rsidRDefault="00514FC1" w:rsidP="00514FC1">
      <w:pPr>
        <w:pStyle w:val="af1"/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9.</w:t>
      </w:r>
      <w:r>
        <w:rPr>
          <w:sz w:val="23"/>
          <w:szCs w:val="23"/>
        </w:rPr>
        <w:t>3</w:t>
      </w:r>
      <w:proofErr w:type="gramStart"/>
      <w:r w:rsidRPr="006106C4">
        <w:rPr>
          <w:sz w:val="23"/>
          <w:szCs w:val="23"/>
        </w:rPr>
        <w:t xml:space="preserve"> В</w:t>
      </w:r>
      <w:proofErr w:type="gramEnd"/>
      <w:r w:rsidRPr="006106C4">
        <w:rPr>
          <w:sz w:val="23"/>
          <w:szCs w:val="23"/>
        </w:rPr>
        <w:t xml:space="preserve"> случае неполного или некачественного выполнения работ по договору, в результате чего</w:t>
      </w:r>
      <w:r>
        <w:rPr>
          <w:sz w:val="23"/>
          <w:szCs w:val="23"/>
        </w:rPr>
        <w:t>: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либо </w:t>
      </w:r>
      <w:r w:rsidRPr="006106C4">
        <w:rPr>
          <w:sz w:val="23"/>
          <w:szCs w:val="23"/>
        </w:rPr>
        <w:t xml:space="preserve">часть работ выполнялась  </w:t>
      </w:r>
      <w:r>
        <w:rPr>
          <w:sz w:val="23"/>
          <w:szCs w:val="23"/>
        </w:rPr>
        <w:t xml:space="preserve">или </w:t>
      </w:r>
      <w:r w:rsidRPr="006106C4">
        <w:rPr>
          <w:sz w:val="23"/>
          <w:szCs w:val="23"/>
        </w:rPr>
        <w:t xml:space="preserve">переделывалась Подрядчиком </w:t>
      </w:r>
      <w:r>
        <w:rPr>
          <w:sz w:val="23"/>
          <w:szCs w:val="23"/>
        </w:rPr>
        <w:t xml:space="preserve">или иным лицом </w:t>
      </w:r>
      <w:r w:rsidRPr="006106C4">
        <w:rPr>
          <w:sz w:val="23"/>
          <w:szCs w:val="23"/>
        </w:rPr>
        <w:t>после сдачи результата работ Заказчику,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proofErr w:type="gramStart"/>
      <w:r w:rsidRPr="006106C4">
        <w:rPr>
          <w:sz w:val="23"/>
          <w:szCs w:val="23"/>
        </w:rPr>
        <w:t xml:space="preserve">Подрядчик уплачивает Заказчику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0,1 % от стоимости работ по соответствующему приложению к договору, но не менее 1 000 руб. в день за каждый день выполнения таких работ и</w:t>
      </w:r>
      <w:r>
        <w:rPr>
          <w:sz w:val="23"/>
          <w:szCs w:val="23"/>
        </w:rPr>
        <w:t>/или</w:t>
      </w:r>
      <w:r w:rsidRPr="006106C4">
        <w:rPr>
          <w:sz w:val="23"/>
          <w:szCs w:val="23"/>
        </w:rPr>
        <w:t xml:space="preserve"> за каждый </w:t>
      </w:r>
      <w:r>
        <w:rPr>
          <w:sz w:val="23"/>
          <w:szCs w:val="23"/>
        </w:rPr>
        <w:t xml:space="preserve">полный или неполный </w:t>
      </w:r>
      <w:r w:rsidRPr="006106C4">
        <w:rPr>
          <w:sz w:val="23"/>
          <w:szCs w:val="23"/>
        </w:rPr>
        <w:t xml:space="preserve">день простоя </w:t>
      </w:r>
      <w:r>
        <w:rPr>
          <w:sz w:val="23"/>
          <w:szCs w:val="23"/>
        </w:rPr>
        <w:t xml:space="preserve">или остановки </w:t>
      </w:r>
      <w:r w:rsidRPr="006106C4">
        <w:rPr>
          <w:sz w:val="23"/>
          <w:szCs w:val="23"/>
        </w:rPr>
        <w:t>объекта ремонта</w:t>
      </w:r>
      <w:r>
        <w:rPr>
          <w:sz w:val="23"/>
          <w:szCs w:val="23"/>
        </w:rPr>
        <w:t>, а всего (независимо от количества таких дней) не менее 5 000 руб</w:t>
      </w:r>
      <w:r w:rsidRPr="006106C4">
        <w:rPr>
          <w:sz w:val="23"/>
          <w:szCs w:val="23"/>
        </w:rPr>
        <w:t>.</w:t>
      </w:r>
      <w:proofErr w:type="gramEnd"/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9.4</w:t>
      </w:r>
      <w:r w:rsidRPr="006106C4">
        <w:rPr>
          <w:sz w:val="23"/>
          <w:szCs w:val="23"/>
        </w:rPr>
        <w:t xml:space="preserve"> Подрядчик уплачивает </w:t>
      </w:r>
      <w:r>
        <w:rPr>
          <w:sz w:val="23"/>
          <w:szCs w:val="23"/>
        </w:rPr>
        <w:t>предусмотренные настоящим разделом неустойки</w:t>
      </w:r>
      <w:r w:rsidRPr="006106C4">
        <w:rPr>
          <w:sz w:val="23"/>
          <w:szCs w:val="23"/>
        </w:rPr>
        <w:t xml:space="preserve"> не позднее 5 рабочих дней </w:t>
      </w:r>
      <w:proofErr w:type="gramStart"/>
      <w:r w:rsidRPr="006106C4">
        <w:rPr>
          <w:sz w:val="23"/>
          <w:szCs w:val="23"/>
        </w:rPr>
        <w:t>с даты получения</w:t>
      </w:r>
      <w:proofErr w:type="gramEnd"/>
      <w:r w:rsidRPr="006106C4">
        <w:rPr>
          <w:sz w:val="23"/>
          <w:szCs w:val="23"/>
        </w:rPr>
        <w:t xml:space="preserve"> требования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915F3E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before="240"/>
        <w:ind w:left="0"/>
        <w:jc w:val="center"/>
        <w:rPr>
          <w:sz w:val="23"/>
          <w:szCs w:val="23"/>
        </w:rPr>
      </w:pPr>
      <w:r w:rsidRPr="00915F3E">
        <w:rPr>
          <w:b/>
          <w:bCs/>
          <w:sz w:val="23"/>
          <w:szCs w:val="23"/>
        </w:rPr>
        <w:t>Расторжение договора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10.1 Несоблюдение Подрядчиком или привлеченными им субподрядчиками требований </w:t>
      </w:r>
      <w:r w:rsidRPr="006106C4">
        <w:rPr>
          <w:iCs/>
          <w:sz w:val="23"/>
          <w:szCs w:val="23"/>
        </w:rPr>
        <w:t>п.п.6.</w:t>
      </w:r>
      <w:r>
        <w:rPr>
          <w:iCs/>
          <w:sz w:val="23"/>
          <w:szCs w:val="23"/>
        </w:rPr>
        <w:t>1</w:t>
      </w:r>
      <w:r w:rsidRPr="006106C4">
        <w:rPr>
          <w:iCs/>
          <w:sz w:val="23"/>
          <w:szCs w:val="23"/>
        </w:rPr>
        <w:t>-6.5</w:t>
      </w:r>
      <w:r>
        <w:rPr>
          <w:iCs/>
          <w:sz w:val="23"/>
          <w:szCs w:val="23"/>
        </w:rPr>
        <w:t xml:space="preserve"> </w:t>
      </w:r>
      <w:r w:rsidRPr="006106C4">
        <w:rPr>
          <w:iCs/>
          <w:sz w:val="23"/>
          <w:szCs w:val="23"/>
        </w:rPr>
        <w:t>договора</w:t>
      </w:r>
      <w:r w:rsidRPr="006106C4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10.2 Заказчик в одностороннем порядке с письменным уведомлением Подрядчика о предстоящем расторжении за </w:t>
      </w:r>
      <w:r>
        <w:rPr>
          <w:sz w:val="23"/>
          <w:szCs w:val="23"/>
        </w:rPr>
        <w:t>10</w:t>
      </w:r>
      <w:r w:rsidRPr="006106C4">
        <w:rPr>
          <w:sz w:val="23"/>
          <w:szCs w:val="23"/>
        </w:rPr>
        <w:t xml:space="preserve"> дней может расторгнуть договор в следующих случаях: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10.3</w:t>
      </w:r>
      <w:proofErr w:type="gramStart"/>
      <w:r w:rsidRPr="006106C4">
        <w:rPr>
          <w:sz w:val="23"/>
          <w:szCs w:val="23"/>
        </w:rPr>
        <w:t xml:space="preserve"> В</w:t>
      </w:r>
      <w:proofErr w:type="gramEnd"/>
      <w:r w:rsidRPr="006106C4">
        <w:rPr>
          <w:sz w:val="23"/>
          <w:szCs w:val="23"/>
        </w:rPr>
        <w:t xml:space="preserve">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10.4 </w:t>
      </w:r>
      <w:r w:rsidRPr="006106C4">
        <w:rPr>
          <w:sz w:val="23"/>
          <w:szCs w:val="23"/>
        </w:rPr>
        <w:t xml:space="preserve">Заказчик </w:t>
      </w:r>
      <w:r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Подрядчика за 15 дней </w:t>
      </w:r>
      <w:r w:rsidRPr="006106C4">
        <w:rPr>
          <w:sz w:val="23"/>
          <w:szCs w:val="23"/>
        </w:rPr>
        <w:t xml:space="preserve">в одностороннем порядке </w:t>
      </w:r>
      <w:r>
        <w:rPr>
          <w:sz w:val="23"/>
          <w:szCs w:val="23"/>
        </w:rPr>
        <w:t>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Прочие условия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>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514FC1" w:rsidRPr="00DB302D" w:rsidRDefault="00514FC1" w:rsidP="00514FC1">
      <w:pPr>
        <w:pStyle w:val="ae"/>
        <w:ind w:firstLine="567"/>
        <w:jc w:val="both"/>
        <w:rPr>
          <w:b w:val="0"/>
          <w:sz w:val="23"/>
          <w:szCs w:val="23"/>
        </w:rPr>
      </w:pPr>
      <w:r w:rsidRPr="00DB302D">
        <w:rPr>
          <w:b w:val="0"/>
          <w:sz w:val="23"/>
          <w:szCs w:val="23"/>
        </w:rPr>
        <w:t>11.4</w:t>
      </w:r>
      <w:proofErr w:type="gramStart"/>
      <w:r w:rsidRPr="00DB302D">
        <w:rPr>
          <w:b w:val="0"/>
          <w:sz w:val="23"/>
          <w:szCs w:val="23"/>
        </w:rPr>
        <w:t xml:space="preserve"> П</w:t>
      </w:r>
      <w:proofErr w:type="gramEnd"/>
      <w:r w:rsidRPr="00DB302D">
        <w:rPr>
          <w:b w:val="0"/>
          <w:sz w:val="23"/>
          <w:szCs w:val="23"/>
        </w:rPr>
        <w:t>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14FC1" w:rsidRDefault="00514FC1" w:rsidP="00514FC1">
      <w:pPr>
        <w:ind w:right="125"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11.5 </w:t>
      </w:r>
      <w:r>
        <w:rPr>
          <w:sz w:val="23"/>
          <w:szCs w:val="23"/>
        </w:rPr>
        <w:t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514FC1" w:rsidRPr="00412B3A" w:rsidRDefault="00514FC1" w:rsidP="00514FC1">
      <w:pPr>
        <w:ind w:right="125" w:firstLine="567"/>
        <w:jc w:val="both"/>
        <w:rPr>
          <w:sz w:val="23"/>
          <w:szCs w:val="23"/>
        </w:rPr>
      </w:pPr>
      <w:r>
        <w:rPr>
          <w:sz w:val="23"/>
          <w:szCs w:val="23"/>
        </w:rPr>
        <w:t>11.6</w:t>
      </w:r>
      <w:proofErr w:type="gramStart"/>
      <w:r>
        <w:rPr>
          <w:sz w:val="23"/>
          <w:szCs w:val="23"/>
        </w:rPr>
        <w:t xml:space="preserve"> </w:t>
      </w:r>
      <w:r w:rsidRPr="00412B3A">
        <w:rPr>
          <w:sz w:val="23"/>
          <w:szCs w:val="23"/>
        </w:rPr>
        <w:t>П</w:t>
      </w:r>
      <w:proofErr w:type="gramEnd"/>
      <w:r w:rsidRPr="00412B3A">
        <w:rPr>
          <w:sz w:val="23"/>
          <w:szCs w:val="23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14FC1" w:rsidRPr="00412B3A" w:rsidRDefault="00514FC1" w:rsidP="00514FC1">
      <w:pPr>
        <w:ind w:right="125" w:firstLine="708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14FC1" w:rsidRPr="00412B3A" w:rsidRDefault="00514FC1" w:rsidP="00514FC1">
      <w:pPr>
        <w:ind w:right="125" w:firstLine="72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12B3A">
        <w:rPr>
          <w:sz w:val="23"/>
          <w:szCs w:val="23"/>
        </w:rPr>
        <w:t>с даты получения</w:t>
      </w:r>
      <w:proofErr w:type="gramEnd"/>
      <w:r w:rsidRPr="00412B3A">
        <w:rPr>
          <w:sz w:val="23"/>
          <w:szCs w:val="23"/>
        </w:rPr>
        <w:t xml:space="preserve"> письменного уведомления.</w:t>
      </w:r>
    </w:p>
    <w:p w:rsidR="00514FC1" w:rsidRPr="00412B3A" w:rsidRDefault="00514FC1" w:rsidP="00514FC1">
      <w:pPr>
        <w:ind w:right="125" w:firstLine="720"/>
        <w:jc w:val="both"/>
        <w:rPr>
          <w:sz w:val="23"/>
          <w:szCs w:val="23"/>
        </w:rPr>
      </w:pPr>
      <w:proofErr w:type="gramStart"/>
      <w:r w:rsidRPr="00412B3A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12B3A">
        <w:rPr>
          <w:sz w:val="23"/>
          <w:szCs w:val="23"/>
        </w:rPr>
        <w:t>был</w:t>
      </w:r>
      <w:proofErr w:type="gramEnd"/>
      <w:r w:rsidRPr="00412B3A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14FC1" w:rsidRPr="00DA3F93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DA3F93">
        <w:rPr>
          <w:sz w:val="23"/>
          <w:szCs w:val="23"/>
        </w:rPr>
        <w:t>11.7</w:t>
      </w:r>
      <w:proofErr w:type="gramStart"/>
      <w:r w:rsidRPr="00DA3F93">
        <w:rPr>
          <w:sz w:val="23"/>
          <w:szCs w:val="23"/>
        </w:rPr>
        <w:t xml:space="preserve"> П</w:t>
      </w:r>
      <w:proofErr w:type="gramEnd"/>
      <w:r w:rsidRPr="00DA3F93">
        <w:rPr>
          <w:sz w:val="23"/>
          <w:szCs w:val="23"/>
        </w:rPr>
        <w:t>ри закрытии договора в 30-дневный срок Стороны составляют двусторонний акт сверки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</w:t>
      </w:r>
      <w:r>
        <w:rPr>
          <w:sz w:val="23"/>
          <w:szCs w:val="23"/>
        </w:rPr>
        <w:t>8</w:t>
      </w:r>
      <w:proofErr w:type="gramStart"/>
      <w:r w:rsidRPr="00412B3A">
        <w:rPr>
          <w:sz w:val="23"/>
          <w:szCs w:val="23"/>
        </w:rPr>
        <w:t xml:space="preserve"> П</w:t>
      </w:r>
      <w:proofErr w:type="gramEnd"/>
      <w:r w:rsidRPr="00412B3A">
        <w:rPr>
          <w:sz w:val="23"/>
          <w:szCs w:val="23"/>
        </w:rPr>
        <w:t>ри изменении банковских и почтовых реквизитов Стороны обязаны незамедлительно информировать об этом друг друга.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11.9</w:t>
      </w:r>
      <w:r w:rsidRPr="00412B3A">
        <w:rPr>
          <w:sz w:val="23"/>
          <w:szCs w:val="23"/>
        </w:rPr>
        <w:t xml:space="preserve"> Настоящий договор вступает в силу с момента его подписания и действует до _____</w:t>
      </w:r>
      <w:proofErr w:type="gramStart"/>
      <w:r w:rsidRPr="00412B3A">
        <w:rPr>
          <w:sz w:val="23"/>
          <w:szCs w:val="23"/>
        </w:rPr>
        <w:t xml:space="preserve"> .</w:t>
      </w:r>
      <w:proofErr w:type="gramEnd"/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514FC1" w:rsidRPr="00412B3A" w:rsidRDefault="005F090C" w:rsidP="00514FC1">
      <w:pPr>
        <w:rPr>
          <w:b/>
          <w:sz w:val="23"/>
          <w:szCs w:val="23"/>
        </w:rPr>
      </w:pPr>
      <w:r>
        <w:rPr>
          <w:sz w:val="23"/>
          <w:szCs w:val="23"/>
          <w:lang w:eastAsia="ar-SA"/>
        </w:rPr>
        <w:pict>
          <v:shape id="_x0000_s1034" type="#_x0000_t202" style="position:absolute;margin-left:54.9pt;margin-top:17.75pt;width:489.05pt;height:17.15pt;z-index:251658240;mso-position-horizontal-relative:page" stroked="f">
            <v:fill opacity="0" color2="black"/>
            <v:textbox style="mso-next-textbox:#_x0000_s1034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514FC1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514FC1" w:rsidRPr="00505A8D" w:rsidRDefault="00514FC1">
                        <w:pPr>
                          <w:snapToGrid w:val="0"/>
                          <w:rPr>
                            <w:b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</w:rPr>
                          <w:t xml:space="preserve">              </w:t>
                        </w:r>
                        <w:r w:rsidRPr="00505A8D">
                          <w:rPr>
                            <w:b/>
                          </w:rPr>
                          <w:t>ООО «СОК «Атлант»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514FC1" w:rsidRPr="00915F3E" w:rsidRDefault="00514FC1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514FC1" w:rsidRDefault="00514FC1" w:rsidP="00514FC1"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514FC1">
        <w:rPr>
          <w:b/>
          <w:sz w:val="23"/>
          <w:szCs w:val="23"/>
        </w:rPr>
        <w:t xml:space="preserve">                     </w:t>
      </w:r>
      <w:r w:rsidR="00514FC1" w:rsidRPr="00412B3A">
        <w:rPr>
          <w:b/>
          <w:sz w:val="23"/>
          <w:szCs w:val="23"/>
        </w:rPr>
        <w:t>ЗАКАЗЧИК</w:t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  <w:t>ПОДРЯДЧИК</w:t>
      </w:r>
    </w:p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514FC1" w:rsidRPr="00412B3A" w:rsidTr="007E622A">
        <w:trPr>
          <w:trHeight w:val="180"/>
        </w:trPr>
        <w:tc>
          <w:tcPr>
            <w:tcW w:w="4962" w:type="dxa"/>
          </w:tcPr>
          <w:p w:rsidR="00514FC1" w:rsidRPr="00505A8D" w:rsidRDefault="00514FC1" w:rsidP="007E622A">
            <w:pPr>
              <w:pStyle w:val="ae"/>
              <w:jc w:val="both"/>
              <w:rPr>
                <w:sz w:val="24"/>
                <w:szCs w:val="24"/>
              </w:rPr>
            </w:pPr>
            <w:r w:rsidRPr="00505A8D">
              <w:rPr>
                <w:sz w:val="24"/>
                <w:szCs w:val="24"/>
              </w:rPr>
              <w:t>Банковские реквизиты: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ИНН 760</w:t>
            </w:r>
            <w:r>
              <w:rPr>
                <w:b w:val="0"/>
                <w:sz w:val="24"/>
                <w:szCs w:val="24"/>
              </w:rPr>
              <w:t>5</w:t>
            </w:r>
            <w:r w:rsidRPr="006A501F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20735</w:t>
            </w:r>
            <w:r w:rsidRPr="006A501F">
              <w:rPr>
                <w:b w:val="0"/>
                <w:sz w:val="24"/>
                <w:szCs w:val="24"/>
              </w:rPr>
              <w:t xml:space="preserve"> КПП 760</w:t>
            </w:r>
            <w:r>
              <w:rPr>
                <w:b w:val="0"/>
                <w:sz w:val="24"/>
                <w:szCs w:val="24"/>
              </w:rPr>
              <w:t>501001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К/с  30 101 810 </w:t>
            </w:r>
            <w:r>
              <w:rPr>
                <w:b w:val="0"/>
                <w:sz w:val="24"/>
                <w:szCs w:val="24"/>
              </w:rPr>
              <w:t>3</w:t>
            </w:r>
            <w:r w:rsidRPr="006A501F">
              <w:rPr>
                <w:b w:val="0"/>
                <w:sz w:val="24"/>
                <w:szCs w:val="24"/>
              </w:rPr>
              <w:t xml:space="preserve">00 000 000 </w:t>
            </w:r>
            <w:r>
              <w:rPr>
                <w:b w:val="0"/>
                <w:sz w:val="24"/>
                <w:szCs w:val="24"/>
              </w:rPr>
              <w:t>731</w:t>
            </w:r>
          </w:p>
          <w:p w:rsidR="00514FC1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БИК  </w:t>
            </w:r>
            <w:r>
              <w:rPr>
                <w:b w:val="0"/>
                <w:sz w:val="24"/>
                <w:szCs w:val="24"/>
              </w:rPr>
              <w:t>047888731</w:t>
            </w:r>
            <w:r w:rsidRPr="006A501F">
              <w:rPr>
                <w:b w:val="0"/>
                <w:sz w:val="24"/>
                <w:szCs w:val="24"/>
              </w:rPr>
              <w:t xml:space="preserve">,   ОКПО </w:t>
            </w:r>
            <w:r>
              <w:rPr>
                <w:b w:val="0"/>
                <w:sz w:val="24"/>
                <w:szCs w:val="24"/>
              </w:rPr>
              <w:t>13931378</w:t>
            </w:r>
            <w:r w:rsidRPr="008F38DA">
              <w:rPr>
                <w:b w:val="0"/>
                <w:sz w:val="24"/>
                <w:szCs w:val="24"/>
              </w:rPr>
              <w:t xml:space="preserve"> 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6A501F">
              <w:rPr>
                <w:b w:val="0"/>
                <w:sz w:val="24"/>
                <w:szCs w:val="24"/>
              </w:rPr>
              <w:t>Р</w:t>
            </w:r>
            <w:proofErr w:type="gramEnd"/>
            <w:r w:rsidRPr="006A501F">
              <w:rPr>
                <w:b w:val="0"/>
                <w:sz w:val="24"/>
                <w:szCs w:val="24"/>
              </w:rPr>
              <w:t>/с  40 702 810</w:t>
            </w:r>
            <w:r>
              <w:rPr>
                <w:b w:val="0"/>
                <w:sz w:val="24"/>
                <w:szCs w:val="24"/>
              </w:rPr>
              <w:t> 502 001 119 190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Филиал </w:t>
            </w:r>
            <w:r w:rsidRPr="006A501F">
              <w:rPr>
                <w:b w:val="0"/>
                <w:sz w:val="24"/>
                <w:szCs w:val="24"/>
              </w:rPr>
              <w:t xml:space="preserve"> АКБ «ЕВРОФИНАНС МОСНАРБАНК»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Ярославль, г</w:t>
            </w:r>
            <w:proofErr w:type="gramStart"/>
            <w:r>
              <w:rPr>
                <w:b w:val="0"/>
                <w:sz w:val="24"/>
                <w:szCs w:val="24"/>
              </w:rPr>
              <w:t>.Я</w:t>
            </w:r>
            <w:proofErr w:type="gramEnd"/>
            <w:r>
              <w:rPr>
                <w:b w:val="0"/>
                <w:sz w:val="24"/>
                <w:szCs w:val="24"/>
              </w:rPr>
              <w:t>рославль</w:t>
            </w:r>
          </w:p>
          <w:p w:rsidR="00514FC1" w:rsidRPr="00412B3A" w:rsidRDefault="00514FC1" w:rsidP="007E622A">
            <w:pPr>
              <w:rPr>
                <w:sz w:val="23"/>
                <w:szCs w:val="23"/>
              </w:rPr>
            </w:pPr>
          </w:p>
        </w:tc>
        <w:tc>
          <w:tcPr>
            <w:tcW w:w="4650" w:type="dxa"/>
          </w:tcPr>
          <w:p w:rsidR="00514FC1" w:rsidRPr="00412B3A" w:rsidRDefault="00514FC1" w:rsidP="007E622A">
            <w:pPr>
              <w:snapToGrid w:val="0"/>
              <w:rPr>
                <w:b/>
                <w:sz w:val="23"/>
                <w:szCs w:val="23"/>
              </w:rPr>
            </w:pPr>
            <w:r w:rsidRPr="00412B3A">
              <w:rPr>
                <w:b/>
                <w:sz w:val="23"/>
                <w:szCs w:val="23"/>
              </w:rPr>
              <w:t>Банковские реквизиты:</w:t>
            </w:r>
          </w:p>
          <w:p w:rsidR="00514FC1" w:rsidRPr="00D269EF" w:rsidRDefault="00514FC1" w:rsidP="007E622A">
            <w:pPr>
              <w:pStyle w:val="a5"/>
              <w:tabs>
                <w:tab w:val="clear" w:pos="4677"/>
                <w:tab w:val="clear" w:pos="9355"/>
              </w:tabs>
              <w:rPr>
                <w:sz w:val="23"/>
                <w:szCs w:val="23"/>
              </w:rPr>
            </w:pPr>
          </w:p>
        </w:tc>
      </w:tr>
    </w:tbl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b/>
          <w:sz w:val="23"/>
          <w:szCs w:val="23"/>
        </w:rPr>
      </w:pPr>
      <w:r w:rsidRPr="00412B3A">
        <w:rPr>
          <w:b/>
          <w:sz w:val="23"/>
          <w:szCs w:val="23"/>
        </w:rPr>
        <w:t>ЗАКАЗЧИК</w:t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  <w:t>ПОДРЯДЧИК</w:t>
      </w:r>
    </w:p>
    <w:p w:rsidR="00514FC1" w:rsidRDefault="00514FC1" w:rsidP="00514FC1">
      <w:pPr>
        <w:rPr>
          <w:sz w:val="23"/>
          <w:szCs w:val="23"/>
        </w:rPr>
      </w:pPr>
    </w:p>
    <w:p w:rsidR="00514FC1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  <w:r w:rsidRPr="00412B3A">
        <w:rPr>
          <w:sz w:val="23"/>
          <w:szCs w:val="23"/>
        </w:rPr>
        <w:t>________________</w:t>
      </w:r>
      <w:r>
        <w:rPr>
          <w:sz w:val="23"/>
          <w:szCs w:val="23"/>
        </w:rPr>
        <w:t>______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___________________ </w:t>
      </w:r>
    </w:p>
    <w:p w:rsidR="00514FC1" w:rsidRDefault="00514FC1" w:rsidP="00F52B6A">
      <w:pPr>
        <w:rPr>
          <w:lang w:eastAsia="ar-SA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М.П.</w:t>
      </w:r>
    </w:p>
    <w:p w:rsidR="00DB302D" w:rsidRDefault="00DB302D">
      <w:pPr>
        <w:spacing w:line="276" w:lineRule="auto"/>
        <w:jc w:val="center"/>
        <w:rPr>
          <w:b/>
        </w:rPr>
      </w:pPr>
    </w:p>
    <w:sectPr w:rsidR="00DB302D" w:rsidSect="000C5A2E">
      <w:headerReference w:type="default" r:id="rId14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03" w:rsidRDefault="00475E03" w:rsidP="008D7465">
      <w:r>
        <w:separator/>
      </w:r>
    </w:p>
  </w:endnote>
  <w:endnote w:type="continuationSeparator" w:id="0">
    <w:p w:rsidR="00475E03" w:rsidRDefault="00475E03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MS PMincho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403B38" w:rsidP="001216C4">
    <w:pPr>
      <w:pStyle w:val="a3"/>
      <w:jc w:val="right"/>
    </w:pPr>
    <w:r>
      <w:fldChar w:fldCharType="begin"/>
    </w:r>
    <w:r w:rsidR="008F124E">
      <w:instrText>PAGE   \* MERGEFORMAT</w:instrText>
    </w:r>
    <w:r>
      <w:fldChar w:fldCharType="separate"/>
    </w:r>
    <w:r w:rsidR="005F090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03" w:rsidRDefault="00475E03" w:rsidP="008D7465">
      <w:r>
        <w:separator/>
      </w:r>
    </w:p>
  </w:footnote>
  <w:footnote w:type="continuationSeparator" w:id="0">
    <w:p w:rsidR="00475E03" w:rsidRDefault="00475E03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14B8190B"/>
    <w:multiLevelType w:val="hybridMultilevel"/>
    <w:tmpl w:val="F4949A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FD656E"/>
    <w:multiLevelType w:val="multilevel"/>
    <w:tmpl w:val="05BAF30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8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A6E22CD"/>
    <w:multiLevelType w:val="hybridMultilevel"/>
    <w:tmpl w:val="FD4842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F12AE"/>
    <w:multiLevelType w:val="hybridMultilevel"/>
    <w:tmpl w:val="AD4247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A620F"/>
    <w:multiLevelType w:val="multilevel"/>
    <w:tmpl w:val="FFB0AD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5EAA69C8"/>
    <w:multiLevelType w:val="hybridMultilevel"/>
    <w:tmpl w:val="C654FC82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5">
    <w:nsid w:val="6FA30E1A"/>
    <w:multiLevelType w:val="hybridMultilevel"/>
    <w:tmpl w:val="5338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B5894"/>
    <w:multiLevelType w:val="hybridMultilevel"/>
    <w:tmpl w:val="01683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27"/>
  </w:num>
  <w:num w:numId="5">
    <w:abstractNumId w:val="24"/>
  </w:num>
  <w:num w:numId="6">
    <w:abstractNumId w:val="23"/>
  </w:num>
  <w:num w:numId="7">
    <w:abstractNumId w:val="22"/>
  </w:num>
  <w:num w:numId="8">
    <w:abstractNumId w:val="20"/>
  </w:num>
  <w:num w:numId="9">
    <w:abstractNumId w:val="25"/>
  </w:num>
  <w:num w:numId="10">
    <w:abstractNumId w:val="16"/>
  </w:num>
  <w:num w:numId="11">
    <w:abstractNumId w:val="26"/>
  </w:num>
  <w:num w:numId="12">
    <w:abstractNumId w:val="1"/>
  </w:num>
  <w:num w:numId="13">
    <w:abstractNumId w:val="21"/>
  </w:num>
  <w:num w:numId="1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370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5FB8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2CCF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681D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035"/>
    <w:rsid w:val="000A55C1"/>
    <w:rsid w:val="000A6A35"/>
    <w:rsid w:val="000A6B32"/>
    <w:rsid w:val="000A7340"/>
    <w:rsid w:val="000A74A7"/>
    <w:rsid w:val="000B06CF"/>
    <w:rsid w:val="000B08DC"/>
    <w:rsid w:val="000B0CD1"/>
    <w:rsid w:val="000B0CEE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15F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CEE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8FE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28F0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6B36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6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18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005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27EFB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399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2DF8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E95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5E69"/>
    <w:rsid w:val="002A6098"/>
    <w:rsid w:val="002A6172"/>
    <w:rsid w:val="002A6545"/>
    <w:rsid w:val="002A6E00"/>
    <w:rsid w:val="002A754C"/>
    <w:rsid w:val="002B0306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B83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9AB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3E5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203C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6B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C0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273D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005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5D06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6E12"/>
    <w:rsid w:val="0039709B"/>
    <w:rsid w:val="003971E9"/>
    <w:rsid w:val="00397A7E"/>
    <w:rsid w:val="00397ABB"/>
    <w:rsid w:val="003A025C"/>
    <w:rsid w:val="003A04A6"/>
    <w:rsid w:val="003A04C6"/>
    <w:rsid w:val="003A06D7"/>
    <w:rsid w:val="003A0A58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38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2F54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C4C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67AF8"/>
    <w:rsid w:val="0047023E"/>
    <w:rsid w:val="0047096B"/>
    <w:rsid w:val="00470C6E"/>
    <w:rsid w:val="00470E61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5E03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4B"/>
    <w:rsid w:val="004846B2"/>
    <w:rsid w:val="00485048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0D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715"/>
    <w:rsid w:val="004D1FD3"/>
    <w:rsid w:val="004D1FFB"/>
    <w:rsid w:val="004D2490"/>
    <w:rsid w:val="004D254C"/>
    <w:rsid w:val="004D2736"/>
    <w:rsid w:val="004D2E69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955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4FC1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17A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4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BB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039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BD"/>
    <w:rsid w:val="005F02E1"/>
    <w:rsid w:val="005F090C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5BE2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D1B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0C3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5FE6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380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1B6"/>
    <w:rsid w:val="006B6352"/>
    <w:rsid w:val="006B6B1F"/>
    <w:rsid w:val="006B6F13"/>
    <w:rsid w:val="006B7726"/>
    <w:rsid w:val="006B7BD0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4C12"/>
    <w:rsid w:val="006E53AA"/>
    <w:rsid w:val="006E573A"/>
    <w:rsid w:val="006E62B8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28F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54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400"/>
    <w:rsid w:val="007E5BB1"/>
    <w:rsid w:val="007E5E56"/>
    <w:rsid w:val="007E5F33"/>
    <w:rsid w:val="007E6330"/>
    <w:rsid w:val="007E66B4"/>
    <w:rsid w:val="007E6923"/>
    <w:rsid w:val="007E71FC"/>
    <w:rsid w:val="007E7CB9"/>
    <w:rsid w:val="007F04AA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01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D36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894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876"/>
    <w:rsid w:val="008F0C4E"/>
    <w:rsid w:val="008F0E4A"/>
    <w:rsid w:val="008F124E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8F7C17"/>
    <w:rsid w:val="00900095"/>
    <w:rsid w:val="009007FD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5EE"/>
    <w:rsid w:val="00915957"/>
    <w:rsid w:val="00915F66"/>
    <w:rsid w:val="0091629F"/>
    <w:rsid w:val="00916A70"/>
    <w:rsid w:val="00916FB2"/>
    <w:rsid w:val="00917E34"/>
    <w:rsid w:val="00917E5B"/>
    <w:rsid w:val="00917F31"/>
    <w:rsid w:val="00917FBF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19F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187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5A93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14CC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1F5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1BA7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2BC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0D8D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33B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23C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679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06B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4B00"/>
    <w:rsid w:val="00A25073"/>
    <w:rsid w:val="00A25E41"/>
    <w:rsid w:val="00A26168"/>
    <w:rsid w:val="00A263CF"/>
    <w:rsid w:val="00A26425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623B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7C9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E1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6E8E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CEE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DD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3D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6F73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13D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636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004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A56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E7F2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02F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AF0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2E92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81B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80B"/>
    <w:rsid w:val="00CA194C"/>
    <w:rsid w:val="00CA1A2D"/>
    <w:rsid w:val="00CA2220"/>
    <w:rsid w:val="00CA2383"/>
    <w:rsid w:val="00CA28F1"/>
    <w:rsid w:val="00CA3007"/>
    <w:rsid w:val="00CA319F"/>
    <w:rsid w:val="00CA38A1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284"/>
    <w:rsid w:val="00CA794B"/>
    <w:rsid w:val="00CA7A43"/>
    <w:rsid w:val="00CA7F0D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5B39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97F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6FFF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511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02D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4D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A46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A2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397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C77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41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097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967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B6A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2B2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08E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2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2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2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2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2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2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2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customStyle="1" w:styleId="Standard">
    <w:name w:val="Standard"/>
    <w:rsid w:val="006B2380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6B2380"/>
    <w:pPr>
      <w:suppressLineNumbers/>
    </w:pPr>
  </w:style>
  <w:style w:type="numbering" w:customStyle="1" w:styleId="WWNum3">
    <w:name w:val="WWNum3"/>
    <w:basedOn w:val="a2"/>
    <w:rsid w:val="006B2380"/>
    <w:pPr>
      <w:numPr>
        <w:numId w:val="3"/>
      </w:numPr>
    </w:pPr>
  </w:style>
  <w:style w:type="paragraph" w:customStyle="1" w:styleId="caaieiaie2">
    <w:name w:val="caaieiaie 2"/>
    <w:basedOn w:val="a"/>
    <w:next w:val="a"/>
    <w:rsid w:val="006B7BD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afc">
    <w:name w:val="Базовый"/>
    <w:rsid w:val="006B7BD0"/>
    <w:pPr>
      <w:suppressAutoHyphens/>
      <w:spacing w:after="2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460C4C"/>
    <w:pPr>
      <w:widowControl w:val="0"/>
      <w:spacing w:line="240" w:lineRule="auto"/>
      <w:ind w:left="120" w:firstLine="5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460C4C"/>
    <w:pPr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%20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nfo@sok-atlan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030F-7244-4CEB-A566-4D8273ED4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5445</Words>
  <Characters>31039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16</cp:revision>
  <cp:lastPrinted>2015-04-09T11:23:00Z</cp:lastPrinted>
  <dcterms:created xsi:type="dcterms:W3CDTF">2015-06-23T12:39:00Z</dcterms:created>
  <dcterms:modified xsi:type="dcterms:W3CDTF">2015-07-06T07:41:00Z</dcterms:modified>
</cp:coreProperties>
</file>